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0FD58" w14:textId="77777777" w:rsidR="004E67A8" w:rsidRPr="004E67A8" w:rsidRDefault="004E67A8" w:rsidP="004E67A8">
      <w:pPr>
        <w:pStyle w:val="Titolo1"/>
        <w:rPr>
          <w:rFonts w:ascii="Lucida Handwriting" w:hAnsi="Lucida Handwriting"/>
          <w:b/>
          <w:i/>
          <w:color w:val="auto"/>
          <w:sz w:val="72"/>
          <w:szCs w:val="72"/>
          <w:lang w:bidi="it-IT"/>
        </w:rPr>
      </w:pPr>
      <w:bookmarkStart w:id="0" w:name="_Toc13327990"/>
      <w:bookmarkStart w:id="1" w:name="_Hlk13334440"/>
      <w:bookmarkStart w:id="2" w:name="_GoBack"/>
      <w:r w:rsidRPr="004E67A8">
        <w:rPr>
          <w:rFonts w:ascii="Lucida Handwriting" w:hAnsi="Lucida Handwriting"/>
          <w:b/>
          <w:i/>
          <w:color w:val="auto"/>
          <w:sz w:val="72"/>
          <w:szCs w:val="72"/>
          <w:lang w:bidi="it-IT"/>
        </w:rPr>
        <w:t>ABSTRACT</w:t>
      </w:r>
    </w:p>
    <w:p w14:paraId="5353D8E2" w14:textId="77777777" w:rsidR="004E67A8" w:rsidRPr="004E67A8" w:rsidRDefault="004E67A8" w:rsidP="004E67A8">
      <w:pPr>
        <w:spacing w:line="360" w:lineRule="auto"/>
        <w:ind w:left="426" w:right="313"/>
        <w:jc w:val="both"/>
        <w:rPr>
          <w:lang w:bidi="it-IT"/>
        </w:rPr>
      </w:pPr>
    </w:p>
    <w:p w14:paraId="6546E63B" w14:textId="52BD5B22" w:rsidR="004E67A8" w:rsidRPr="004E67A8" w:rsidRDefault="004E67A8" w:rsidP="00CD0EA1">
      <w:pPr>
        <w:spacing w:line="360" w:lineRule="auto"/>
        <w:ind w:left="426" w:right="313"/>
        <w:jc w:val="both"/>
        <w:rPr>
          <w:lang w:bidi="it-IT"/>
        </w:rPr>
      </w:pPr>
      <w:r w:rsidRPr="004E67A8">
        <w:rPr>
          <w:lang w:bidi="it-IT"/>
        </w:rPr>
        <w:t>L</w:t>
      </w:r>
      <w:r w:rsidR="00CD0EA1">
        <w:rPr>
          <w:lang w:bidi="it-IT"/>
        </w:rPr>
        <w:t>’</w:t>
      </w:r>
      <w:r w:rsidRPr="004E67A8">
        <w:rPr>
          <w:lang w:bidi="it-IT"/>
        </w:rPr>
        <w:t>evoluzione</w:t>
      </w:r>
      <w:r w:rsidR="00CD0EA1">
        <w:rPr>
          <w:lang w:bidi="it-IT"/>
        </w:rPr>
        <w:t xml:space="preserve"> della </w:t>
      </w:r>
      <w:r w:rsidR="00CD0EA1" w:rsidRPr="004E67A8">
        <w:rPr>
          <w:lang w:bidi="it-IT"/>
        </w:rPr>
        <w:t>Business Intelligence</w:t>
      </w:r>
      <w:r w:rsidRPr="004E67A8">
        <w:rPr>
          <w:lang w:bidi="it-IT"/>
        </w:rPr>
        <w:t xml:space="preserve"> è iniziata decenni fa con i primi report mainframe, chiamati output di sistema. Essi venivano principalmente stampati su carta, per poi essere periodicamente distribuiti ai manager.Le prime query hanno velocizzato il processo e hanno consentito ai manager tecnicamente esperti di creare report personalizzati ad hoc</w:t>
      </w:r>
      <w:r>
        <w:rPr>
          <w:lang w:bidi="it-IT"/>
        </w:rPr>
        <w:t>, m</w:t>
      </w:r>
      <w:r w:rsidRPr="004E67A8">
        <w:rPr>
          <w:lang w:bidi="it-IT"/>
        </w:rPr>
        <w:t xml:space="preserve">a pochi manager avevano il tempo e le competenze per farlo. L'emergere del data warehouse ha dato un grande impulso alla BI aggregando tutti i dati in un'unica posizione, dove potrebbe essere interrogato in modo interattivo senza impatto sulle applicazioni </w:t>
      </w:r>
      <w:r>
        <w:rPr>
          <w:lang w:bidi="it-IT"/>
        </w:rPr>
        <w:t>tramite l’uso di Query</w:t>
      </w:r>
      <w:r w:rsidR="00CD0EA1">
        <w:rPr>
          <w:lang w:bidi="it-IT"/>
        </w:rPr>
        <w:t xml:space="preserve"> </w:t>
      </w:r>
      <w:r w:rsidR="00CD0EA1" w:rsidRPr="004E67A8">
        <w:rPr>
          <w:lang w:bidi="it-IT"/>
        </w:rPr>
        <w:t>e rapporti online con interfacce grafiche sempre più facili da utilizzare</w:t>
      </w:r>
      <w:r w:rsidR="00CD0EA1">
        <w:rPr>
          <w:lang w:bidi="it-IT"/>
        </w:rPr>
        <w:t>.</w:t>
      </w:r>
    </w:p>
    <w:p w14:paraId="6BFB4B7C" w14:textId="2B00C44C" w:rsidR="004E67A8" w:rsidRPr="004E67A8" w:rsidRDefault="00CD0EA1" w:rsidP="004E67A8">
      <w:pPr>
        <w:spacing w:line="360" w:lineRule="auto"/>
        <w:ind w:left="426" w:right="313"/>
        <w:jc w:val="both"/>
        <w:rPr>
          <w:lang w:bidi="it-IT"/>
        </w:rPr>
      </w:pPr>
      <w:r>
        <w:rPr>
          <w:lang w:bidi="it-IT"/>
        </w:rPr>
        <w:t>L’</w:t>
      </w:r>
      <w:r>
        <w:rPr>
          <w:lang w:bidi="it-IT"/>
        </w:rPr>
        <w:t>avvento delle</w:t>
      </w:r>
      <w:r w:rsidRPr="004E67A8">
        <w:rPr>
          <w:lang w:bidi="it-IT"/>
        </w:rPr>
        <w:t xml:space="preserve"> data warehouse</w:t>
      </w:r>
      <w:r>
        <w:rPr>
          <w:lang w:bidi="it-IT"/>
        </w:rPr>
        <w:t xml:space="preserve">, delle data mart e gli </w:t>
      </w:r>
      <w:r w:rsidRPr="004E67A8">
        <w:rPr>
          <w:lang w:bidi="it-IT"/>
        </w:rPr>
        <w:t xml:space="preserve">strumenti di analisi analitica </w:t>
      </w:r>
      <w:r w:rsidR="004E67A8" w:rsidRPr="004E67A8">
        <w:rPr>
          <w:lang w:bidi="it-IT"/>
        </w:rPr>
        <w:t xml:space="preserve">hanno reso la BI accessibile a più gestori e </w:t>
      </w:r>
      <w:r>
        <w:rPr>
          <w:lang w:bidi="it-IT"/>
        </w:rPr>
        <w:t>hanno permesso</w:t>
      </w:r>
      <w:r w:rsidRPr="004E67A8">
        <w:rPr>
          <w:lang w:bidi="it-IT"/>
        </w:rPr>
        <w:t xml:space="preserve"> </w:t>
      </w:r>
      <w:r w:rsidR="004E67A8" w:rsidRPr="004E67A8">
        <w:rPr>
          <w:lang w:bidi="it-IT"/>
        </w:rPr>
        <w:t>a</w:t>
      </w:r>
      <w:r>
        <w:rPr>
          <w:lang w:bidi="it-IT"/>
        </w:rPr>
        <w:t>i</w:t>
      </w:r>
      <w:r w:rsidR="004E67A8" w:rsidRPr="004E67A8">
        <w:rPr>
          <w:lang w:bidi="it-IT"/>
        </w:rPr>
        <w:t xml:space="preserve"> manager di ottenere informazioni e risposte critiche in modo efficiente e</w:t>
      </w:r>
      <w:r>
        <w:rPr>
          <w:lang w:bidi="it-IT"/>
        </w:rPr>
        <w:t xml:space="preserve"> rapido.</w:t>
      </w:r>
    </w:p>
    <w:p w14:paraId="66822736" w14:textId="77777777" w:rsidR="00CD0EA1" w:rsidRDefault="004E67A8" w:rsidP="00CD0EA1">
      <w:pPr>
        <w:spacing w:line="360" w:lineRule="auto"/>
        <w:ind w:left="426" w:right="313"/>
        <w:jc w:val="both"/>
        <w:rPr>
          <w:lang w:bidi="it-IT"/>
        </w:rPr>
      </w:pPr>
      <w:r w:rsidRPr="004E67A8">
        <w:rPr>
          <w:lang w:bidi="it-IT"/>
        </w:rPr>
        <w:t>Il progetto proposto</w:t>
      </w:r>
      <w:r>
        <w:rPr>
          <w:b/>
          <w:i/>
          <w:lang w:bidi="it-IT"/>
        </w:rPr>
        <w:t xml:space="preserve"> </w:t>
      </w:r>
      <w:r w:rsidRPr="00A04AD5">
        <w:rPr>
          <w:lang w:bidi="it-IT"/>
        </w:rPr>
        <w:t xml:space="preserve">sarà dedicato alla descrizione in dettaglio </w:t>
      </w:r>
      <w:r w:rsidR="00CD0EA1">
        <w:rPr>
          <w:lang w:bidi="it-IT"/>
        </w:rPr>
        <w:t>del</w:t>
      </w:r>
      <w:r>
        <w:rPr>
          <w:lang w:bidi="it-IT"/>
        </w:rPr>
        <w:t>l</w:t>
      </w:r>
      <w:r w:rsidR="00CD0EA1">
        <w:rPr>
          <w:lang w:bidi="it-IT"/>
        </w:rPr>
        <w:t xml:space="preserve">a creazione di una data mart dedicata alle vendite di una azienda del fashion attraverso un soluzione ottimale di best practice di un </w:t>
      </w:r>
      <w:r>
        <w:rPr>
          <w:lang w:bidi="it-IT"/>
        </w:rPr>
        <w:t xml:space="preserve"> processo ETL </w:t>
      </w:r>
      <w:r w:rsidR="00CD0EA1">
        <w:rPr>
          <w:lang w:bidi="it-IT"/>
        </w:rPr>
        <w:t>ottenendo come</w:t>
      </w:r>
      <w:r>
        <w:rPr>
          <w:lang w:bidi="it-IT"/>
        </w:rPr>
        <w:t xml:space="preserve"> risultato </w:t>
      </w:r>
      <w:r w:rsidR="00CD0EA1">
        <w:rPr>
          <w:lang w:bidi="it-IT"/>
        </w:rPr>
        <w:t>lo Snowflake Schema</w:t>
      </w:r>
      <w:r w:rsidR="00CD0EA1">
        <w:rPr>
          <w:lang w:bidi="it-IT"/>
        </w:rPr>
        <w:t xml:space="preserve"> e </w:t>
      </w:r>
      <w:r>
        <w:rPr>
          <w:lang w:bidi="it-IT"/>
        </w:rPr>
        <w:t>lo Star Schema</w:t>
      </w:r>
      <w:r w:rsidR="00CD0EA1">
        <w:rPr>
          <w:lang w:bidi="it-IT"/>
        </w:rPr>
        <w:t>, ideale per la data</w:t>
      </w:r>
      <w:r w:rsidRPr="00A04AD5">
        <w:rPr>
          <w:lang w:bidi="it-IT"/>
        </w:rPr>
        <w:t>.</w:t>
      </w:r>
      <w:r>
        <w:rPr>
          <w:lang w:bidi="it-IT"/>
        </w:rPr>
        <w:t xml:space="preserve"> </w:t>
      </w:r>
      <w:r w:rsidR="00CD0EA1">
        <w:rPr>
          <w:lang w:bidi="it-IT"/>
        </w:rPr>
        <w:t xml:space="preserve"> Inoltre, u</w:t>
      </w:r>
      <w:r>
        <w:rPr>
          <w:lang w:bidi="it-IT"/>
        </w:rPr>
        <w:t>tilizzando il processo di classificazione comprendente sia i dati aziendali che i dati ISTAT ricavati dall’omonimo sito, si ha avuto la possibilità di localizzare le area più efficaci per aprire un nuovo negozio e di offrire una spiegazione sul perché alcuni negozi sono stati chiusi</w:t>
      </w:r>
      <w:r w:rsidR="00CD0EA1">
        <w:rPr>
          <w:lang w:bidi="it-IT"/>
        </w:rPr>
        <w:t xml:space="preserve"> in un recente passato</w:t>
      </w:r>
      <w:r w:rsidRPr="00A04AD5">
        <w:rPr>
          <w:lang w:bidi="it-IT"/>
        </w:rPr>
        <w:t>.</w:t>
      </w:r>
    </w:p>
    <w:p w14:paraId="228BBD06" w14:textId="27A455F4" w:rsidR="004E67A8" w:rsidRDefault="00CD0EA1" w:rsidP="00CD0EA1">
      <w:pPr>
        <w:spacing w:line="360" w:lineRule="auto"/>
        <w:ind w:left="426" w:right="313"/>
        <w:jc w:val="both"/>
        <w:rPr>
          <w:lang w:bidi="it-IT"/>
        </w:rPr>
      </w:pPr>
      <w:r>
        <w:rPr>
          <w:lang w:bidi="it-IT"/>
        </w:rPr>
        <w:t xml:space="preserve"> Le conclusioni, sono visualizzate in Power BI, software Microsoft per la data Visualization..</w:t>
      </w:r>
    </w:p>
    <w:p w14:paraId="137AC895" w14:textId="77777777" w:rsidR="004E67A8" w:rsidRDefault="004E67A8" w:rsidP="004E67A8">
      <w:pPr>
        <w:pStyle w:val="Titolo1"/>
        <w:ind w:right="313"/>
        <w:rPr>
          <w:rFonts w:ascii="Lucida Handwriting" w:hAnsi="Lucida Handwriting"/>
          <w:b/>
          <w:i/>
          <w:color w:val="auto"/>
          <w:sz w:val="72"/>
          <w:szCs w:val="72"/>
          <w:lang w:bidi="it-IT"/>
        </w:rPr>
      </w:pPr>
    </w:p>
    <w:p w14:paraId="5407B2B2" w14:textId="77777777" w:rsidR="004E67A8" w:rsidRDefault="004E67A8" w:rsidP="004E67A8">
      <w:pPr>
        <w:pStyle w:val="Titolo1"/>
        <w:ind w:right="313"/>
        <w:rPr>
          <w:rFonts w:ascii="Lucida Handwriting" w:hAnsi="Lucida Handwriting"/>
          <w:b/>
          <w:i/>
          <w:color w:val="auto"/>
          <w:sz w:val="72"/>
          <w:szCs w:val="72"/>
          <w:lang w:bidi="it-IT"/>
        </w:rPr>
      </w:pPr>
    </w:p>
    <w:p w14:paraId="4B9584E4" w14:textId="77777777" w:rsidR="004E67A8" w:rsidRDefault="004E67A8" w:rsidP="004E67A8">
      <w:pPr>
        <w:pStyle w:val="Titolo1"/>
        <w:ind w:right="313"/>
        <w:rPr>
          <w:rFonts w:ascii="Lucida Handwriting" w:hAnsi="Lucida Handwriting"/>
          <w:b/>
          <w:i/>
          <w:color w:val="auto"/>
          <w:sz w:val="72"/>
          <w:szCs w:val="72"/>
          <w:lang w:bidi="it-IT"/>
        </w:rPr>
      </w:pPr>
    </w:p>
    <w:p w14:paraId="2C2A2F9D" w14:textId="68AF8219" w:rsidR="004E67A8" w:rsidRDefault="004E67A8" w:rsidP="004E67A8">
      <w:pPr>
        <w:pStyle w:val="Titolo1"/>
        <w:ind w:right="313"/>
        <w:rPr>
          <w:rFonts w:ascii="Lucida Handwriting" w:hAnsi="Lucida Handwriting"/>
          <w:b/>
          <w:i/>
          <w:color w:val="auto"/>
          <w:sz w:val="72"/>
          <w:szCs w:val="72"/>
          <w:lang w:bidi="it-IT"/>
        </w:rPr>
      </w:pPr>
    </w:p>
    <w:p w14:paraId="3F7195D1" w14:textId="77777777" w:rsidR="004E67A8" w:rsidRDefault="004E67A8" w:rsidP="004E67A8">
      <w:pPr>
        <w:pStyle w:val="Titolo1"/>
        <w:ind w:right="313"/>
        <w:rPr>
          <w:rFonts w:ascii="Lucida Handwriting" w:hAnsi="Lucida Handwriting"/>
          <w:b/>
          <w:i/>
          <w:color w:val="auto"/>
          <w:sz w:val="72"/>
          <w:szCs w:val="72"/>
          <w:lang w:bidi="it-IT"/>
        </w:rPr>
      </w:pPr>
    </w:p>
    <w:p w14:paraId="5D6AFC86" w14:textId="77777777" w:rsidR="004E67A8" w:rsidRDefault="004E67A8" w:rsidP="004E67A8">
      <w:pPr>
        <w:pStyle w:val="Titolo1"/>
        <w:ind w:right="313"/>
        <w:rPr>
          <w:rFonts w:ascii="Lucida Handwriting" w:hAnsi="Lucida Handwriting"/>
          <w:b/>
          <w:i/>
          <w:color w:val="auto"/>
          <w:sz w:val="72"/>
          <w:szCs w:val="72"/>
          <w:lang w:bidi="it-IT"/>
        </w:rPr>
      </w:pPr>
    </w:p>
    <w:p w14:paraId="3262F2E5" w14:textId="77777777" w:rsidR="004E67A8" w:rsidRDefault="004E67A8" w:rsidP="004E67A8">
      <w:pPr>
        <w:pStyle w:val="Titolo1"/>
        <w:ind w:right="313"/>
        <w:rPr>
          <w:rFonts w:ascii="Lucida Handwriting" w:hAnsi="Lucida Handwriting"/>
          <w:b/>
          <w:i/>
          <w:color w:val="auto"/>
          <w:sz w:val="72"/>
          <w:szCs w:val="72"/>
          <w:lang w:bidi="it-IT"/>
        </w:rPr>
      </w:pPr>
    </w:p>
    <w:p w14:paraId="247136A7" w14:textId="77777777" w:rsidR="004E67A8" w:rsidRDefault="004E67A8" w:rsidP="004E67A8">
      <w:pPr>
        <w:pStyle w:val="Titolo1"/>
        <w:ind w:right="313"/>
        <w:rPr>
          <w:rFonts w:ascii="Lucida Handwriting" w:hAnsi="Lucida Handwriting"/>
          <w:b/>
          <w:i/>
          <w:color w:val="auto"/>
          <w:sz w:val="72"/>
          <w:szCs w:val="72"/>
          <w:lang w:bidi="it-IT"/>
        </w:rPr>
      </w:pPr>
    </w:p>
    <w:p w14:paraId="0E1B89FF" w14:textId="77777777" w:rsidR="004E67A8" w:rsidRDefault="004E67A8" w:rsidP="004E67A8">
      <w:pPr>
        <w:pStyle w:val="Titolo1"/>
        <w:ind w:right="313"/>
        <w:rPr>
          <w:rFonts w:ascii="Lucida Handwriting" w:hAnsi="Lucida Handwriting"/>
          <w:b/>
          <w:i/>
          <w:color w:val="auto"/>
          <w:sz w:val="72"/>
          <w:szCs w:val="72"/>
          <w:lang w:bidi="it-IT"/>
        </w:rPr>
      </w:pPr>
    </w:p>
    <w:p w14:paraId="289FCDC3" w14:textId="77777777" w:rsidR="004E67A8" w:rsidRDefault="004E67A8" w:rsidP="004E67A8">
      <w:pPr>
        <w:pStyle w:val="Titolo1"/>
        <w:ind w:right="313"/>
        <w:rPr>
          <w:rFonts w:ascii="Lucida Handwriting" w:hAnsi="Lucida Handwriting"/>
          <w:b/>
          <w:i/>
          <w:color w:val="auto"/>
          <w:sz w:val="72"/>
          <w:szCs w:val="72"/>
          <w:lang w:bidi="it-IT"/>
        </w:rPr>
      </w:pPr>
    </w:p>
    <w:bookmarkEnd w:id="1"/>
    <w:bookmarkEnd w:id="2"/>
    <w:p w14:paraId="41BADBF8" w14:textId="5189A585" w:rsidR="00A04AD5" w:rsidRPr="00A203EE" w:rsidRDefault="00922566" w:rsidP="004E67A8">
      <w:pPr>
        <w:pStyle w:val="Titolo1"/>
        <w:ind w:right="313"/>
        <w:rPr>
          <w:rFonts w:ascii="Lucida Handwriting" w:hAnsi="Lucida Handwriting"/>
          <w:b/>
          <w:i/>
          <w:color w:val="auto"/>
          <w:sz w:val="72"/>
          <w:szCs w:val="72"/>
          <w:lang w:bidi="it-IT"/>
        </w:rPr>
      </w:pPr>
      <w:r w:rsidRPr="00A203EE">
        <w:rPr>
          <w:rFonts w:ascii="Lucida Handwriting" w:hAnsi="Lucida Handwriting"/>
          <w:b/>
          <w:i/>
          <w:color w:val="auto"/>
          <w:sz w:val="72"/>
          <w:szCs w:val="72"/>
          <w:lang w:bidi="it-IT"/>
        </w:rPr>
        <w:lastRenderedPageBreak/>
        <w:t>I</w:t>
      </w:r>
      <w:r w:rsidR="00A04AD5" w:rsidRPr="00A203EE">
        <w:rPr>
          <w:rFonts w:ascii="Lucida Handwriting" w:hAnsi="Lucida Handwriting"/>
          <w:b/>
          <w:i/>
          <w:color w:val="auto"/>
          <w:sz w:val="72"/>
          <w:szCs w:val="72"/>
          <w:lang w:bidi="it-IT"/>
        </w:rPr>
        <w:t>NTRODUZIONE</w:t>
      </w:r>
      <w:bookmarkEnd w:id="0"/>
    </w:p>
    <w:p w14:paraId="34D865D7" w14:textId="77777777" w:rsidR="00E62BA9" w:rsidRPr="00E62BA9" w:rsidRDefault="00E62BA9" w:rsidP="00CB1BD4">
      <w:pPr>
        <w:ind w:left="426" w:right="313"/>
        <w:rPr>
          <w:lang w:bidi="it-IT"/>
        </w:rPr>
      </w:pPr>
    </w:p>
    <w:p w14:paraId="38959661" w14:textId="77777777" w:rsidR="00A04AD5" w:rsidRPr="00A04AD5" w:rsidRDefault="00A04AD5" w:rsidP="00CB1BD4">
      <w:pPr>
        <w:spacing w:line="360" w:lineRule="auto"/>
        <w:ind w:left="426" w:right="313"/>
        <w:jc w:val="both"/>
        <w:rPr>
          <w:lang w:bidi="it-IT"/>
        </w:rPr>
      </w:pPr>
      <w:r w:rsidRPr="00A04AD5">
        <w:rPr>
          <w:lang w:bidi="it-IT"/>
        </w:rPr>
        <w:t>Man mano che diventiamo una società digitale, la quantità di dati creati e raccolti cresce e accelera in modo significativo. L'analisi di questi dati diventa una sfida per gli strumenti analitici tradizionali che fanno sempre più fatica a stare al passo. È necessaria quindi una costante innovazione per colmare il divario tra i dati generati e i dati che possono essere analizzati in modo efficace.</w:t>
      </w:r>
    </w:p>
    <w:p w14:paraId="5DB6E68C" w14:textId="77777777" w:rsidR="00A04AD5" w:rsidRPr="00A04AD5" w:rsidRDefault="00A04AD5" w:rsidP="00CB1BD4">
      <w:pPr>
        <w:spacing w:line="360" w:lineRule="auto"/>
        <w:ind w:left="426" w:right="313"/>
        <w:jc w:val="both"/>
        <w:rPr>
          <w:lang w:bidi="it-IT"/>
        </w:rPr>
      </w:pPr>
      <w:r w:rsidRPr="00A04AD5">
        <w:rPr>
          <w:lang w:bidi="it-IT"/>
        </w:rPr>
        <w:t>I grandi strumenti e le tecnologie di dati offrono opportunità e sfide nel poterli studiare in modo proficuo per comprendere meglio le preferenze dei clienti, ottenere un vantaggio competitivo sul mercato e far crescere il loro business.</w:t>
      </w:r>
    </w:p>
    <w:p w14:paraId="4CB7647F" w14:textId="35EB929E" w:rsidR="00A04AD5" w:rsidRPr="00A04AD5" w:rsidRDefault="00A04AD5" w:rsidP="00CB1BD4">
      <w:pPr>
        <w:spacing w:line="360" w:lineRule="auto"/>
        <w:ind w:left="426" w:right="313"/>
        <w:jc w:val="both"/>
        <w:rPr>
          <w:lang w:bidi="it-IT"/>
        </w:rPr>
      </w:pPr>
      <w:r w:rsidRPr="00A04AD5">
        <w:rPr>
          <w:lang w:bidi="it-IT"/>
        </w:rPr>
        <w:t>Le architetture di gestione dei dati si sono evolute dal tradizionale modello di data warehousing ad architetture più complesse che soddisfano requisiti differenti, come l'elaborazione in tempo reale e in batch, dati strutturati e non strutturati, transazioni ad alta velocità, e</w:t>
      </w:r>
      <w:r w:rsidR="004875D6">
        <w:rPr>
          <w:lang w:bidi="it-IT"/>
        </w:rPr>
        <w:t>tc</w:t>
      </w:r>
      <w:r w:rsidRPr="00A04AD5">
        <w:rPr>
          <w:lang w:bidi="it-IT"/>
        </w:rPr>
        <w:t>.</w:t>
      </w:r>
    </w:p>
    <w:p w14:paraId="6ED61FCA" w14:textId="49627F18" w:rsidR="00A04AD5" w:rsidRPr="00A04AD5" w:rsidRDefault="00A04AD5" w:rsidP="00CB1BD4">
      <w:pPr>
        <w:spacing w:line="360" w:lineRule="auto"/>
        <w:ind w:left="426" w:right="313"/>
        <w:jc w:val="both"/>
        <w:rPr>
          <w:lang w:bidi="it-IT"/>
        </w:rPr>
      </w:pPr>
      <w:r w:rsidRPr="00A04AD5">
        <w:rPr>
          <w:lang w:bidi="it-IT"/>
        </w:rPr>
        <w:t>Mediamente Consulting s.r.l., nata nel 2007, è una società di consulenza e progettazione specializzata in sistemi a supporto delle decisioni. In particolare, si occupa di progetti di Business Intelligence, Data Warehouse</w:t>
      </w:r>
      <w:r w:rsidR="00176446">
        <w:rPr>
          <w:lang w:bidi="it-IT"/>
        </w:rPr>
        <w:t xml:space="preserve"> e </w:t>
      </w:r>
      <w:r w:rsidRPr="00A04AD5">
        <w:rPr>
          <w:lang w:bidi="it-IT"/>
        </w:rPr>
        <w:t xml:space="preserve">Advanced Analytics </w:t>
      </w:r>
      <w:r w:rsidR="00176446">
        <w:rPr>
          <w:lang w:bidi="it-IT"/>
        </w:rPr>
        <w:t xml:space="preserve">in ambito </w:t>
      </w:r>
      <w:r w:rsidRPr="00A04AD5">
        <w:rPr>
          <w:lang w:bidi="it-IT"/>
        </w:rPr>
        <w:t>Big Data.</w:t>
      </w:r>
    </w:p>
    <w:p w14:paraId="278E85F7" w14:textId="1BEDAA05" w:rsidR="00A04AD5" w:rsidRPr="00A04AD5" w:rsidRDefault="00A04AD5" w:rsidP="00CB1BD4">
      <w:pPr>
        <w:spacing w:line="360" w:lineRule="auto"/>
        <w:ind w:left="426" w:right="313"/>
        <w:jc w:val="both"/>
        <w:rPr>
          <w:lang w:bidi="it-IT"/>
        </w:rPr>
      </w:pPr>
      <w:r w:rsidRPr="00A04AD5">
        <w:rPr>
          <w:lang w:bidi="it-IT"/>
        </w:rPr>
        <w:t>Grazie a tali sistemi, il cliente ha la possibilità di visualizzare le informazioni e conseguentemente di prendere una decisione più consapevole basata su fatti. Pertanto, Mediamente Consulting s.r.l. supporta il cliente nella conoscenza delle proprie performance e lo aiuta ad incrementarle attraverso decisioni migliori</w:t>
      </w:r>
      <w:r w:rsidR="00176446">
        <w:rPr>
          <w:lang w:bidi="it-IT"/>
        </w:rPr>
        <w:t>.</w:t>
      </w:r>
      <w:r w:rsidR="0099705D" w:rsidRPr="0099705D">
        <w:rPr>
          <w:lang w:bidi="it-IT"/>
        </w:rPr>
        <w:t xml:space="preserve"> </w:t>
      </w:r>
    </w:p>
    <w:p w14:paraId="21B618B1" w14:textId="5789C940" w:rsidR="00A04AD5" w:rsidRPr="00A04AD5" w:rsidRDefault="00A04AD5" w:rsidP="00CB1BD4">
      <w:pPr>
        <w:spacing w:line="360" w:lineRule="auto"/>
        <w:ind w:left="426" w:right="313"/>
        <w:jc w:val="both"/>
        <w:rPr>
          <w:lang w:bidi="it-IT"/>
        </w:rPr>
      </w:pPr>
      <w:r w:rsidRPr="00A04AD5">
        <w:rPr>
          <w:lang w:bidi="it-IT"/>
        </w:rPr>
        <w:t xml:space="preserve">Per lo svolgimento del mio progetto di tesi, sono stato inserito in un team che segue un’importante azienda di Moda, che risponde alle esigenze analitiche in ambito </w:t>
      </w:r>
      <w:r w:rsidR="004875D6">
        <w:rPr>
          <w:lang w:bidi="it-IT"/>
        </w:rPr>
        <w:t>f</w:t>
      </w:r>
      <w:r w:rsidRPr="00A04AD5">
        <w:rPr>
          <w:lang w:bidi="it-IT"/>
        </w:rPr>
        <w:t>ashion.</w:t>
      </w:r>
    </w:p>
    <w:p w14:paraId="61DE0E79" w14:textId="77777777" w:rsidR="00A04AD5" w:rsidRPr="00A04AD5" w:rsidRDefault="00A04AD5" w:rsidP="00CB1BD4">
      <w:pPr>
        <w:spacing w:line="360" w:lineRule="auto"/>
        <w:ind w:left="426" w:right="313"/>
        <w:jc w:val="both"/>
        <w:rPr>
          <w:lang w:bidi="it-IT"/>
        </w:rPr>
      </w:pPr>
      <w:r w:rsidRPr="00A04AD5">
        <w:rPr>
          <w:lang w:bidi="it-IT"/>
        </w:rPr>
        <w:t>Il cliente si occupa di gestire il settore occhialeria in campo “Fashion Retail”. Si tratta di una holding multinazionale responsabile delle vendite di prodotti in tutto il mondo.</w:t>
      </w:r>
    </w:p>
    <w:p w14:paraId="1EDE1F6F" w14:textId="617B4275" w:rsidR="00A04AD5" w:rsidRPr="00A04AD5" w:rsidRDefault="00A04AD5" w:rsidP="00CB1BD4">
      <w:pPr>
        <w:spacing w:line="360" w:lineRule="auto"/>
        <w:ind w:left="426" w:right="313"/>
        <w:jc w:val="both"/>
        <w:rPr>
          <w:lang w:bidi="it-IT"/>
        </w:rPr>
      </w:pPr>
      <w:r w:rsidRPr="00A04AD5">
        <w:rPr>
          <w:lang w:bidi="it-IT"/>
        </w:rPr>
        <w:lastRenderedPageBreak/>
        <w:t>Al fine di massimizzare lo sviluppo de</w:t>
      </w:r>
      <w:r w:rsidR="004875D6">
        <w:rPr>
          <w:lang w:bidi="it-IT"/>
        </w:rPr>
        <w:t>l</w:t>
      </w:r>
      <w:r w:rsidRPr="00A04AD5">
        <w:rPr>
          <w:lang w:bidi="it-IT"/>
        </w:rPr>
        <w:t xml:space="preserve"> proprio marchio, </w:t>
      </w:r>
      <w:r w:rsidR="003D2C98">
        <w:rPr>
          <w:lang w:bidi="it-IT"/>
        </w:rPr>
        <w:t>l’azienda</w:t>
      </w:r>
      <w:r w:rsidRPr="00A04AD5">
        <w:rPr>
          <w:lang w:bidi="it-IT"/>
        </w:rPr>
        <w:t xml:space="preserve"> ha deciso di puntare su una nuova finestra di mercato su</w:t>
      </w:r>
      <w:r w:rsidR="00176446">
        <w:rPr>
          <w:lang w:bidi="it-IT"/>
        </w:rPr>
        <w:t>i</w:t>
      </w:r>
      <w:r w:rsidRPr="00A04AD5">
        <w:rPr>
          <w:lang w:bidi="it-IT"/>
        </w:rPr>
        <w:t xml:space="preserve"> prodott</w:t>
      </w:r>
      <w:r w:rsidR="00176446">
        <w:rPr>
          <w:lang w:bidi="it-IT"/>
        </w:rPr>
        <w:t>i</w:t>
      </w:r>
      <w:r w:rsidRPr="00A04AD5">
        <w:rPr>
          <w:lang w:bidi="it-IT"/>
        </w:rPr>
        <w:t xml:space="preserve"> Sneakers, lanciat</w:t>
      </w:r>
      <w:r w:rsidR="00176446">
        <w:rPr>
          <w:lang w:bidi="it-IT"/>
        </w:rPr>
        <w:t>i</w:t>
      </w:r>
      <w:r w:rsidRPr="00A04AD5">
        <w:rPr>
          <w:lang w:bidi="it-IT"/>
        </w:rPr>
        <w:t xml:space="preserve"> nel febbraio 2019 alla Fashion week tenutasi a Milano</w:t>
      </w:r>
      <w:r w:rsidR="00871834">
        <w:rPr>
          <w:lang w:bidi="it-IT"/>
        </w:rPr>
        <w:t xml:space="preserve"> su cui elaborerò una </w:t>
      </w:r>
      <w:r w:rsidRPr="00A04AD5">
        <w:rPr>
          <w:lang w:bidi="it-IT"/>
        </w:rPr>
        <w:t>analisi e gestione delle vendite.</w:t>
      </w:r>
    </w:p>
    <w:p w14:paraId="4A68B93E" w14:textId="77777777" w:rsidR="00A04AD5" w:rsidRPr="00A04AD5" w:rsidRDefault="00A04AD5" w:rsidP="00CB1BD4">
      <w:pPr>
        <w:spacing w:line="360" w:lineRule="auto"/>
        <w:ind w:left="426" w:right="313"/>
        <w:jc w:val="both"/>
        <w:rPr>
          <w:lang w:bidi="it-IT"/>
        </w:rPr>
      </w:pPr>
      <w:r w:rsidRPr="00A04AD5">
        <w:rPr>
          <w:lang w:bidi="it-IT"/>
        </w:rPr>
        <w:t>Anche attraverso questo progetto, l’azienda sta mettendo a punto una forma innovativa di gestione delle operazioni di analisi strategiche e operative che consente di cogliere appieno il potenziale di crescita dei suoi brand, all’interno di un mercato globale considerevole e molto competitivo, in cui il segmento di mercato sta godendo di una crescita sostanziale.</w:t>
      </w:r>
    </w:p>
    <w:p w14:paraId="2E976A26" w14:textId="77777777" w:rsidR="00A04AD5" w:rsidRPr="00A04AD5" w:rsidRDefault="00A04AD5" w:rsidP="00CB1BD4">
      <w:pPr>
        <w:spacing w:line="360" w:lineRule="auto"/>
        <w:ind w:left="426" w:right="313"/>
        <w:jc w:val="both"/>
        <w:rPr>
          <w:lang w:bidi="it-IT"/>
        </w:rPr>
      </w:pPr>
      <w:r w:rsidRPr="00A04AD5">
        <w:rPr>
          <w:lang w:bidi="it-IT"/>
        </w:rPr>
        <w:t>In questo modo è stato possibile garantire le attività di analisi operative e strategiche attraverso report Real-Time e parallelamente consolidare le regole per la costruzione dei report finali. Quest’ultima fase precede la costruzione del Data Mart nell’ambito della Produzione e sarà successivamente integrato nell'Enterprise Data Warehouse già esistente.</w:t>
      </w:r>
    </w:p>
    <w:p w14:paraId="01CFF97E" w14:textId="2479B4F4" w:rsidR="00A04AD5" w:rsidRPr="00A04AD5" w:rsidRDefault="00A04AD5" w:rsidP="00CB1BD4">
      <w:pPr>
        <w:spacing w:line="360" w:lineRule="auto"/>
        <w:ind w:left="426" w:right="313"/>
        <w:jc w:val="both"/>
        <w:rPr>
          <w:lang w:bidi="it-IT"/>
        </w:rPr>
      </w:pPr>
      <w:r w:rsidRPr="00A04AD5">
        <w:rPr>
          <w:lang w:bidi="it-IT"/>
        </w:rPr>
        <w:t>Di seguito andrò a presentare brevemente e schematicamente i capitoli in cui si compone il mio elaborato. L’illustrazione dell’intero lavoro svolto</w:t>
      </w:r>
      <w:r w:rsidR="00513C65">
        <w:rPr>
          <w:lang w:bidi="it-IT"/>
        </w:rPr>
        <w:t>,</w:t>
      </w:r>
      <w:r w:rsidRPr="00A04AD5">
        <w:rPr>
          <w:lang w:bidi="it-IT"/>
        </w:rPr>
        <w:t xml:space="preserve"> è</w:t>
      </w:r>
      <w:r w:rsidR="00513C65">
        <w:rPr>
          <w:lang w:bidi="it-IT"/>
        </w:rPr>
        <w:t xml:space="preserve"> </w:t>
      </w:r>
      <w:r w:rsidRPr="00A04AD5">
        <w:rPr>
          <w:lang w:bidi="it-IT"/>
        </w:rPr>
        <w:t>stato</w:t>
      </w:r>
      <w:r w:rsidR="00513C65">
        <w:rPr>
          <w:lang w:bidi="it-IT"/>
        </w:rPr>
        <w:t xml:space="preserve"> </w:t>
      </w:r>
      <w:r w:rsidRPr="00A04AD5">
        <w:rPr>
          <w:lang w:bidi="it-IT"/>
        </w:rPr>
        <w:t>possibile grazie all’ausilio di concetti teorici fondamentali e all’aiuto fornito dai miei colleghi in ambito lavorativo.</w:t>
      </w:r>
    </w:p>
    <w:p w14:paraId="22A30767" w14:textId="6D7A9D80" w:rsidR="00A04AD5" w:rsidRPr="00A04AD5" w:rsidRDefault="00A04AD5" w:rsidP="00CB1BD4">
      <w:pPr>
        <w:spacing w:line="360" w:lineRule="auto"/>
        <w:ind w:left="426" w:right="313"/>
        <w:jc w:val="both"/>
        <w:rPr>
          <w:lang w:bidi="it-IT"/>
        </w:rPr>
      </w:pPr>
      <w:r w:rsidRPr="00A04AD5">
        <w:rPr>
          <w:lang w:bidi="it-IT"/>
        </w:rPr>
        <w:t xml:space="preserve">Il primo capitolo può essere considerato un’introduzione ai concetti fondamentali </w:t>
      </w:r>
      <w:r w:rsidR="0040728D">
        <w:rPr>
          <w:lang w:bidi="it-IT"/>
        </w:rPr>
        <w:t xml:space="preserve">Dei Big Data e in generale </w:t>
      </w:r>
      <w:r w:rsidRPr="00A04AD5">
        <w:rPr>
          <w:lang w:bidi="it-IT"/>
        </w:rPr>
        <w:t>della Business Intelligence</w:t>
      </w:r>
      <w:r w:rsidR="00943027">
        <w:rPr>
          <w:lang w:bidi="it-IT"/>
        </w:rPr>
        <w:t>, che rappresentano lo Stato Dell’arte</w:t>
      </w:r>
      <w:r w:rsidRPr="00A04AD5">
        <w:rPr>
          <w:lang w:bidi="it-IT"/>
        </w:rPr>
        <w:t>.</w:t>
      </w:r>
      <w:r w:rsidR="00780CC5" w:rsidRPr="00780CC5">
        <w:rPr>
          <w:lang w:bidi="it-IT"/>
        </w:rPr>
        <w:t xml:space="preserve"> </w:t>
      </w:r>
      <w:r w:rsidR="00780CC5" w:rsidRPr="00A04AD5">
        <w:rPr>
          <w:lang w:bidi="it-IT"/>
        </w:rPr>
        <w:t>Inoltre, si spiegheranno i meccanismi usati e i concetti chiav</w:t>
      </w:r>
      <w:r w:rsidR="00780CC5">
        <w:rPr>
          <w:lang w:bidi="it-IT"/>
        </w:rPr>
        <w:t>e</w:t>
      </w:r>
      <w:r w:rsidR="00780CC5" w:rsidRPr="00A04AD5">
        <w:rPr>
          <w:lang w:bidi="it-IT"/>
        </w:rPr>
        <w:t xml:space="preserve"> del Data Mining e del Machine Learning</w:t>
      </w:r>
      <w:r w:rsidR="00780CC5">
        <w:rPr>
          <w:lang w:bidi="it-IT"/>
        </w:rPr>
        <w:t>.</w:t>
      </w:r>
    </w:p>
    <w:p w14:paraId="635FCFD6" w14:textId="5288441D" w:rsidR="00A04AD5" w:rsidRPr="00A04AD5" w:rsidRDefault="00A04AD5" w:rsidP="00CB1BD4">
      <w:pPr>
        <w:spacing w:line="360" w:lineRule="auto"/>
        <w:ind w:left="426" w:right="313"/>
        <w:jc w:val="both"/>
        <w:rPr>
          <w:lang w:bidi="it-IT"/>
        </w:rPr>
      </w:pPr>
      <w:r w:rsidRPr="00A04AD5">
        <w:rPr>
          <w:lang w:bidi="it-IT"/>
        </w:rPr>
        <w:t xml:space="preserve">La parte centrale del mio elaborato, che corrisponde ai capitoli </w:t>
      </w:r>
      <w:r w:rsidR="00871834">
        <w:rPr>
          <w:lang w:bidi="it-IT"/>
        </w:rPr>
        <w:t>2-</w:t>
      </w:r>
      <w:r w:rsidRPr="00A04AD5">
        <w:rPr>
          <w:lang w:bidi="it-IT"/>
        </w:rPr>
        <w:t>3, sarà dedicato alla descrizione delle analisi condotte e della metodologia usata da cui sono partito per lo sviluppo del mio progetto di tesi</w:t>
      </w:r>
      <w:r w:rsidR="006F37D3">
        <w:rPr>
          <w:lang w:bidi="it-IT"/>
        </w:rPr>
        <w:t xml:space="preserve">. Sarà </w:t>
      </w:r>
      <w:r w:rsidRPr="00A04AD5">
        <w:rPr>
          <w:lang w:bidi="it-IT"/>
        </w:rPr>
        <w:t>spiega</w:t>
      </w:r>
      <w:r w:rsidR="006F37D3">
        <w:rPr>
          <w:lang w:bidi="it-IT"/>
        </w:rPr>
        <w:t>to</w:t>
      </w:r>
      <w:r w:rsidRPr="00A04AD5">
        <w:rPr>
          <w:lang w:bidi="it-IT"/>
        </w:rPr>
        <w:t xml:space="preserve"> in dettaglio </w:t>
      </w:r>
      <w:r w:rsidR="00780CC5">
        <w:rPr>
          <w:lang w:bidi="it-IT"/>
        </w:rPr>
        <w:t>il processo ETL aziendale ottenendo come risultato lo Star Schema, ideale per la Data Visualization, e lo Snowflake Schema, ideale per la struttura di un processo Extraction, Trasformation</w:t>
      </w:r>
      <w:r w:rsidR="006F37D3">
        <w:rPr>
          <w:lang w:bidi="it-IT"/>
        </w:rPr>
        <w:t xml:space="preserve"> &amp;</w:t>
      </w:r>
      <w:r w:rsidR="00780CC5">
        <w:rPr>
          <w:lang w:bidi="it-IT"/>
        </w:rPr>
        <w:t xml:space="preserve"> Loading</w:t>
      </w:r>
      <w:r w:rsidRPr="00A04AD5">
        <w:rPr>
          <w:lang w:bidi="it-IT"/>
        </w:rPr>
        <w:t>.</w:t>
      </w:r>
      <w:r w:rsidR="00780CC5">
        <w:rPr>
          <w:lang w:bidi="it-IT"/>
        </w:rPr>
        <w:t xml:space="preserve"> Utilizzando il processo di classificazione</w:t>
      </w:r>
      <w:r w:rsidR="006F37D3">
        <w:rPr>
          <w:lang w:bidi="it-IT"/>
        </w:rPr>
        <w:t xml:space="preserve"> comprendente</w:t>
      </w:r>
      <w:r w:rsidR="00780CC5">
        <w:rPr>
          <w:lang w:bidi="it-IT"/>
        </w:rPr>
        <w:t xml:space="preserve"> </w:t>
      </w:r>
      <w:r w:rsidR="006F37D3">
        <w:rPr>
          <w:lang w:bidi="it-IT"/>
        </w:rPr>
        <w:t xml:space="preserve">sia </w:t>
      </w:r>
      <w:r w:rsidR="00780CC5">
        <w:rPr>
          <w:lang w:bidi="it-IT"/>
        </w:rPr>
        <w:t xml:space="preserve">i </w:t>
      </w:r>
      <w:r w:rsidR="006F37D3">
        <w:rPr>
          <w:lang w:bidi="it-IT"/>
        </w:rPr>
        <w:t xml:space="preserve">dati aziendali che i </w:t>
      </w:r>
      <w:r w:rsidR="00780CC5">
        <w:rPr>
          <w:lang w:bidi="it-IT"/>
        </w:rPr>
        <w:t xml:space="preserve">dati ISTAT </w:t>
      </w:r>
      <w:r w:rsidR="006F37D3">
        <w:rPr>
          <w:lang w:bidi="it-IT"/>
        </w:rPr>
        <w:t>ricavati</w:t>
      </w:r>
      <w:r w:rsidR="00780CC5">
        <w:rPr>
          <w:lang w:bidi="it-IT"/>
        </w:rPr>
        <w:t xml:space="preserve"> </w:t>
      </w:r>
      <w:r w:rsidR="006F37D3">
        <w:rPr>
          <w:lang w:bidi="it-IT"/>
        </w:rPr>
        <w:t>dall’omonimo sito, si ha avuto la possibilità di localizzare le area più efficaci</w:t>
      </w:r>
      <w:r w:rsidR="00780CC5">
        <w:rPr>
          <w:lang w:bidi="it-IT"/>
        </w:rPr>
        <w:t xml:space="preserve"> per aprire un nuovo negozio e di offrire una spiegazione sul perché alcuni negozi sono s</w:t>
      </w:r>
      <w:r w:rsidR="006F37D3">
        <w:rPr>
          <w:lang w:bidi="it-IT"/>
        </w:rPr>
        <w:t>t</w:t>
      </w:r>
      <w:r w:rsidR="00780CC5">
        <w:rPr>
          <w:lang w:bidi="it-IT"/>
        </w:rPr>
        <w:t>ati chiusi</w:t>
      </w:r>
      <w:r w:rsidRPr="00A04AD5">
        <w:rPr>
          <w:lang w:bidi="it-IT"/>
        </w:rPr>
        <w:t>.</w:t>
      </w:r>
    </w:p>
    <w:p w14:paraId="6DB53847" w14:textId="1AEF939F" w:rsidR="00A04AD5" w:rsidRPr="00A04AD5" w:rsidRDefault="00780CC5" w:rsidP="00CB1BD4">
      <w:pPr>
        <w:spacing w:line="360" w:lineRule="auto"/>
        <w:ind w:left="426" w:right="313"/>
        <w:jc w:val="both"/>
        <w:rPr>
          <w:lang w:bidi="it-IT"/>
        </w:rPr>
      </w:pPr>
      <w:r>
        <w:rPr>
          <w:lang w:bidi="it-IT"/>
        </w:rPr>
        <w:t>I</w:t>
      </w:r>
      <w:r w:rsidR="00A04AD5" w:rsidRPr="00A04AD5">
        <w:rPr>
          <w:lang w:bidi="it-IT"/>
        </w:rPr>
        <w:t>n questo modo si potrà avere una panoramica generale dei concetti applicati per svolgere il lavoro.</w:t>
      </w:r>
    </w:p>
    <w:p w14:paraId="5C3CFF71" w14:textId="55DB40FA" w:rsidR="00A04AD5" w:rsidRPr="00A04AD5" w:rsidRDefault="00A04AD5" w:rsidP="00CB1BD4">
      <w:pPr>
        <w:spacing w:line="360" w:lineRule="auto"/>
        <w:ind w:left="426" w:right="313"/>
        <w:jc w:val="both"/>
        <w:rPr>
          <w:lang w:bidi="it-IT"/>
        </w:rPr>
      </w:pPr>
      <w:r w:rsidRPr="00A04AD5">
        <w:rPr>
          <w:lang w:bidi="it-IT"/>
        </w:rPr>
        <w:t xml:space="preserve">Infine, </w:t>
      </w:r>
      <w:r w:rsidR="004875D6">
        <w:rPr>
          <w:lang w:bidi="it-IT"/>
        </w:rPr>
        <w:t>nell’ultimo</w:t>
      </w:r>
      <w:r w:rsidRPr="00A04AD5">
        <w:rPr>
          <w:lang w:bidi="it-IT"/>
        </w:rPr>
        <w:t xml:space="preserve"> capitol</w:t>
      </w:r>
      <w:r w:rsidR="004875D6">
        <w:rPr>
          <w:lang w:bidi="it-IT"/>
        </w:rPr>
        <w:t>o</w:t>
      </w:r>
      <w:r w:rsidRPr="00A04AD5">
        <w:rPr>
          <w:lang w:bidi="it-IT"/>
        </w:rPr>
        <w:t xml:space="preserve">, </w:t>
      </w:r>
      <w:r w:rsidR="0040728D">
        <w:rPr>
          <w:lang w:bidi="it-IT"/>
        </w:rPr>
        <w:t>descriverò l’intero processo del progetto per poi concludere</w:t>
      </w:r>
      <w:r w:rsidRPr="00A04AD5">
        <w:rPr>
          <w:lang w:bidi="it-IT"/>
        </w:rPr>
        <w:t xml:space="preserve"> </w:t>
      </w:r>
      <w:r w:rsidR="0040728D">
        <w:rPr>
          <w:lang w:bidi="it-IT"/>
        </w:rPr>
        <w:t>andando</w:t>
      </w:r>
      <w:r w:rsidRPr="00A04AD5">
        <w:rPr>
          <w:lang w:bidi="it-IT"/>
        </w:rPr>
        <w:t xml:space="preserve"> a delineare nel dettaglio i dati ottenuti tramite l’utilizzo di Power BI sul contesto </w:t>
      </w:r>
      <w:r w:rsidRPr="00A04AD5">
        <w:rPr>
          <w:lang w:bidi="it-IT"/>
        </w:rPr>
        <w:lastRenderedPageBreak/>
        <w:t>applicativo in cui si è svolto il progetto, osservando e analizzando le caratteristiche e scelte implementative ottenendo cos</w:t>
      </w:r>
      <w:r w:rsidR="0040728D">
        <w:rPr>
          <w:lang w:bidi="it-IT"/>
        </w:rPr>
        <w:t>ì</w:t>
      </w:r>
      <w:r w:rsidRPr="00A04AD5">
        <w:rPr>
          <w:lang w:bidi="it-IT"/>
        </w:rPr>
        <w:t xml:space="preserve"> una visione strategica e decisionale che l’azienda potrà decidere di implementare o meno.</w:t>
      </w:r>
    </w:p>
    <w:p w14:paraId="2B207170" w14:textId="6CDB2FB1" w:rsidR="00A04AD5" w:rsidRDefault="00A04AD5" w:rsidP="00CB1BD4">
      <w:pPr>
        <w:spacing w:line="360" w:lineRule="auto"/>
        <w:ind w:left="426" w:right="313"/>
        <w:jc w:val="both"/>
        <w:rPr>
          <w:lang w:bidi="it-IT"/>
        </w:rPr>
      </w:pPr>
      <w:r w:rsidRPr="00A04AD5">
        <w:rPr>
          <w:lang w:bidi="it-IT"/>
        </w:rPr>
        <w:t>Questo capitolo risulta il più importante, in quanto verrà descritto il mio contributo al progetto, ovvero lo sviluppo di un metodo per fare reportistica su dati live, attraverso una analisi top-down, partendo dalle esigenze dell’utente e un</w:t>
      </w:r>
      <w:r w:rsidR="0040728D">
        <w:rPr>
          <w:lang w:bidi="it-IT"/>
        </w:rPr>
        <w:t>a</w:t>
      </w:r>
      <w:r w:rsidRPr="00A04AD5">
        <w:rPr>
          <w:lang w:bidi="it-IT"/>
        </w:rPr>
        <w:t xml:space="preserve"> data</w:t>
      </w:r>
      <w:r w:rsidR="0040728D">
        <w:rPr>
          <w:lang w:bidi="it-IT"/>
        </w:rPr>
        <w:t>warehouse</w:t>
      </w:r>
      <w:r w:rsidRPr="00A04AD5">
        <w:rPr>
          <w:lang w:bidi="it-IT"/>
        </w:rPr>
        <w:t xml:space="preserve"> già complet</w:t>
      </w:r>
      <w:r w:rsidR="0040728D">
        <w:rPr>
          <w:lang w:bidi="it-IT"/>
        </w:rPr>
        <w:t>a</w:t>
      </w:r>
      <w:r w:rsidRPr="00A04AD5">
        <w:rPr>
          <w:lang w:bidi="it-IT"/>
        </w:rPr>
        <w:t xml:space="preserve">, per costruire le Query e Fact Table per la realizzazione di </w:t>
      </w:r>
      <w:r w:rsidR="0040728D">
        <w:rPr>
          <w:lang w:bidi="it-IT"/>
        </w:rPr>
        <w:t xml:space="preserve">Data Mart formando un Database </w:t>
      </w:r>
      <w:r w:rsidRPr="00A04AD5">
        <w:rPr>
          <w:lang w:bidi="it-IT"/>
        </w:rPr>
        <w:t>contenuto</w:t>
      </w:r>
      <w:r w:rsidR="0040728D">
        <w:rPr>
          <w:lang w:bidi="it-IT"/>
        </w:rPr>
        <w:t>,</w:t>
      </w:r>
      <w:r w:rsidRPr="00A04AD5">
        <w:rPr>
          <w:lang w:bidi="it-IT"/>
        </w:rPr>
        <w:t xml:space="preserve"> che sarà essenziale per la progettazione e visualizzazione dei report finali.</w:t>
      </w:r>
    </w:p>
    <w:p w14:paraId="19D8E8C4" w14:textId="5A3D01E0" w:rsidR="00D90F2A" w:rsidRDefault="00D90F2A" w:rsidP="00CB1BD4">
      <w:pPr>
        <w:spacing w:line="360" w:lineRule="auto"/>
        <w:ind w:left="426" w:right="313"/>
        <w:jc w:val="both"/>
        <w:rPr>
          <w:lang w:bidi="it-IT"/>
        </w:rPr>
      </w:pPr>
    </w:p>
    <w:p w14:paraId="5F7E6C49" w14:textId="3FA5D8CE" w:rsidR="004E67A8" w:rsidRPr="004E67A8" w:rsidRDefault="004E67A8" w:rsidP="004E67A8">
      <w:pPr>
        <w:spacing w:line="360" w:lineRule="auto"/>
        <w:ind w:left="426" w:right="313"/>
        <w:jc w:val="both"/>
        <w:rPr>
          <w:b/>
          <w:i/>
          <w:lang w:bidi="it-IT"/>
        </w:rPr>
      </w:pPr>
    </w:p>
    <w:p w14:paraId="717DD686" w14:textId="039BBEF5" w:rsidR="00EF7EA3" w:rsidRDefault="00EF7EA3" w:rsidP="00CB1BD4">
      <w:pPr>
        <w:spacing w:line="360" w:lineRule="auto"/>
        <w:ind w:left="426" w:right="313"/>
        <w:jc w:val="both"/>
        <w:rPr>
          <w:lang w:bidi="it-IT"/>
        </w:rPr>
      </w:pPr>
    </w:p>
    <w:p w14:paraId="6FC14150" w14:textId="77777777" w:rsidR="00513C65" w:rsidRDefault="00513C65" w:rsidP="00513C65">
      <w:pPr>
        <w:jc w:val="both"/>
        <w:rPr>
          <w:rFonts w:cstheme="majorHAnsi"/>
          <w:b/>
          <w:i/>
          <w:sz w:val="40"/>
          <w:szCs w:val="40"/>
          <w:lang w:bidi="it-IT"/>
        </w:rPr>
      </w:pPr>
      <w:bookmarkStart w:id="3" w:name="_Toc13327991"/>
    </w:p>
    <w:p w14:paraId="13C83093" w14:textId="77777777" w:rsidR="00513C65" w:rsidRDefault="00513C65" w:rsidP="00513C65">
      <w:pPr>
        <w:rPr>
          <w:rFonts w:cstheme="majorHAnsi"/>
          <w:b/>
          <w:i/>
          <w:sz w:val="40"/>
          <w:szCs w:val="40"/>
          <w:lang w:bidi="it-IT"/>
        </w:rPr>
      </w:pPr>
    </w:p>
    <w:p w14:paraId="41B82EE7" w14:textId="77777777" w:rsidR="00513C65" w:rsidRDefault="00513C65" w:rsidP="00513C65">
      <w:pPr>
        <w:rPr>
          <w:rFonts w:cstheme="majorHAnsi"/>
          <w:b/>
          <w:i/>
          <w:sz w:val="40"/>
          <w:szCs w:val="40"/>
          <w:lang w:bidi="it-IT"/>
        </w:rPr>
      </w:pPr>
    </w:p>
    <w:p w14:paraId="6C007B85" w14:textId="0024B342" w:rsidR="00513C65" w:rsidRDefault="00513C65" w:rsidP="00513C65">
      <w:pPr>
        <w:rPr>
          <w:rFonts w:cstheme="majorHAnsi"/>
          <w:b/>
          <w:i/>
          <w:sz w:val="40"/>
          <w:szCs w:val="40"/>
          <w:lang w:bidi="it-IT"/>
        </w:rPr>
      </w:pPr>
    </w:p>
    <w:p w14:paraId="1AFDA965" w14:textId="15A581A4" w:rsidR="00513C65" w:rsidRDefault="00513C65" w:rsidP="00513C65">
      <w:pPr>
        <w:rPr>
          <w:rFonts w:cstheme="majorHAnsi"/>
          <w:b/>
          <w:i/>
          <w:sz w:val="40"/>
          <w:szCs w:val="40"/>
          <w:lang w:bidi="it-IT"/>
        </w:rPr>
      </w:pPr>
    </w:p>
    <w:p w14:paraId="096B3537" w14:textId="70E54124" w:rsidR="004E67A8" w:rsidRDefault="004E67A8" w:rsidP="00513C65">
      <w:pPr>
        <w:rPr>
          <w:rFonts w:cstheme="majorHAnsi"/>
          <w:b/>
          <w:i/>
          <w:sz w:val="40"/>
          <w:szCs w:val="40"/>
          <w:lang w:bidi="it-IT"/>
        </w:rPr>
      </w:pPr>
    </w:p>
    <w:p w14:paraId="2600EAD4" w14:textId="0C3D9E76" w:rsidR="004E67A8" w:rsidRDefault="004E67A8" w:rsidP="00513C65">
      <w:pPr>
        <w:rPr>
          <w:rFonts w:cstheme="majorHAnsi"/>
          <w:b/>
          <w:i/>
          <w:sz w:val="40"/>
          <w:szCs w:val="40"/>
          <w:lang w:bidi="it-IT"/>
        </w:rPr>
      </w:pPr>
    </w:p>
    <w:p w14:paraId="32F4C75F" w14:textId="73914B52" w:rsidR="004E67A8" w:rsidRDefault="004E67A8" w:rsidP="00513C65">
      <w:pPr>
        <w:rPr>
          <w:rFonts w:cstheme="majorHAnsi"/>
          <w:b/>
          <w:i/>
          <w:sz w:val="40"/>
          <w:szCs w:val="40"/>
          <w:lang w:bidi="it-IT"/>
        </w:rPr>
      </w:pPr>
    </w:p>
    <w:p w14:paraId="28037164" w14:textId="2721D2AF" w:rsidR="004E67A8" w:rsidRDefault="004E67A8" w:rsidP="00513C65">
      <w:pPr>
        <w:rPr>
          <w:rFonts w:cstheme="majorHAnsi"/>
          <w:b/>
          <w:i/>
          <w:sz w:val="40"/>
          <w:szCs w:val="40"/>
          <w:lang w:bidi="it-IT"/>
        </w:rPr>
      </w:pPr>
    </w:p>
    <w:p w14:paraId="579C56BE" w14:textId="77777777" w:rsidR="004E67A8" w:rsidRDefault="004E67A8" w:rsidP="00513C65">
      <w:pPr>
        <w:rPr>
          <w:rFonts w:cstheme="majorHAnsi"/>
          <w:b/>
          <w:i/>
          <w:sz w:val="40"/>
          <w:szCs w:val="40"/>
          <w:lang w:bidi="it-IT"/>
        </w:rPr>
      </w:pPr>
    </w:p>
    <w:p w14:paraId="44E2D157" w14:textId="6E3598A3" w:rsidR="00513C65" w:rsidRDefault="00513C65" w:rsidP="00513C65">
      <w:pPr>
        <w:rPr>
          <w:rFonts w:cstheme="majorHAnsi"/>
          <w:b/>
          <w:i/>
          <w:sz w:val="40"/>
          <w:szCs w:val="40"/>
          <w:lang w:bidi="it-IT"/>
        </w:rPr>
      </w:pPr>
    </w:p>
    <w:p w14:paraId="348F9DE5" w14:textId="5D2AE3DE" w:rsidR="00951197" w:rsidRPr="00F2337B" w:rsidRDefault="00951197" w:rsidP="004E67A8">
      <w:pPr>
        <w:pStyle w:val="Titolo2"/>
        <w:ind w:right="313"/>
        <w:rPr>
          <w:rFonts w:cstheme="majorHAnsi"/>
          <w:b/>
          <w:i/>
          <w:sz w:val="40"/>
          <w:szCs w:val="40"/>
          <w:lang w:bidi="it-IT"/>
        </w:rPr>
      </w:pPr>
      <w:r w:rsidRPr="00F2337B">
        <w:rPr>
          <w:rFonts w:cstheme="majorHAnsi"/>
          <w:b/>
          <w:i/>
          <w:color w:val="auto"/>
          <w:sz w:val="40"/>
          <w:szCs w:val="40"/>
          <w:lang w:bidi="it-IT"/>
        </w:rPr>
        <w:lastRenderedPageBreak/>
        <w:t>METODOLOGIA</w:t>
      </w:r>
      <w:bookmarkEnd w:id="3"/>
      <w:r w:rsidRPr="00F2337B">
        <w:rPr>
          <w:rFonts w:cstheme="majorHAnsi"/>
          <w:b/>
          <w:i/>
          <w:sz w:val="40"/>
          <w:szCs w:val="40"/>
          <w:lang w:bidi="it-IT"/>
        </w:rPr>
        <w:t xml:space="preserve"> </w:t>
      </w:r>
    </w:p>
    <w:p w14:paraId="7B0F83E1" w14:textId="6A2D9804" w:rsidR="00951197" w:rsidRDefault="00951197" w:rsidP="00CB1BD4">
      <w:pPr>
        <w:spacing w:after="0" w:line="360" w:lineRule="auto"/>
        <w:ind w:left="426" w:right="313"/>
        <w:jc w:val="both"/>
        <w:rPr>
          <w:rFonts w:eastAsia="Times New Roman"/>
          <w:lang w:eastAsia="it-IT"/>
        </w:rPr>
      </w:pPr>
    </w:p>
    <w:p w14:paraId="722DD194" w14:textId="2D84B6AD" w:rsidR="000064A2" w:rsidRDefault="00750545" w:rsidP="00CB1BD4">
      <w:pPr>
        <w:spacing w:after="0" w:line="360" w:lineRule="auto"/>
        <w:ind w:left="426" w:right="313"/>
        <w:jc w:val="both"/>
        <w:rPr>
          <w:rFonts w:eastAsia="Times New Roman"/>
          <w:lang w:eastAsia="it-IT"/>
        </w:rPr>
      </w:pPr>
      <w:r>
        <w:rPr>
          <w:rFonts w:eastAsia="Times New Roman"/>
          <w:lang w:eastAsia="it-IT"/>
        </w:rPr>
        <w:t>In questo paragrafo saranno illustrate le fasi principali del progetto aziendale.</w:t>
      </w:r>
    </w:p>
    <w:p w14:paraId="5760D999" w14:textId="2CB44841" w:rsidR="00750545" w:rsidRDefault="00750545" w:rsidP="00CB1BD4">
      <w:pPr>
        <w:spacing w:after="0" w:line="360" w:lineRule="auto"/>
        <w:ind w:left="426" w:right="313"/>
        <w:jc w:val="both"/>
        <w:rPr>
          <w:rFonts w:eastAsia="Times New Roman"/>
          <w:lang w:eastAsia="it-IT"/>
        </w:rPr>
      </w:pPr>
    </w:p>
    <w:p w14:paraId="09D96B94" w14:textId="57798BD2" w:rsidR="00362909" w:rsidRPr="00CB1BD4" w:rsidRDefault="00AC0055" w:rsidP="000F6CD1">
      <w:pPr>
        <w:pStyle w:val="Paragrafoelenco"/>
        <w:numPr>
          <w:ilvl w:val="0"/>
          <w:numId w:val="4"/>
        </w:numPr>
        <w:spacing w:after="0" w:line="360" w:lineRule="auto"/>
        <w:ind w:right="313"/>
        <w:jc w:val="both"/>
        <w:rPr>
          <w:rFonts w:eastAsia="Times New Roman"/>
          <w:lang w:eastAsia="it-IT"/>
        </w:rPr>
      </w:pPr>
      <w:r w:rsidRPr="00CB1BD4">
        <w:rPr>
          <w:rFonts w:eastAsia="Times New Roman"/>
          <w:lang w:eastAsia="it-IT"/>
        </w:rPr>
        <w:t xml:space="preserve">Top-Down Analysis </w:t>
      </w:r>
      <w:r w:rsidR="007A1E3F" w:rsidRPr="00CB1BD4">
        <w:rPr>
          <w:rFonts w:eastAsia="Times New Roman"/>
          <w:lang w:eastAsia="it-IT"/>
        </w:rPr>
        <w:t xml:space="preserve">per comprendere e analizzare in modo completo e </w:t>
      </w:r>
      <w:r w:rsidR="00362909" w:rsidRPr="00CB1BD4">
        <w:rPr>
          <w:rFonts w:eastAsia="Times New Roman"/>
          <w:lang w:eastAsia="it-IT"/>
        </w:rPr>
        <w:t>efficace tutte le caratteristiche rilevanti del progetto, ponendosi domande e provando a capire come ottenere risposte da esse, per poi arrivare ad ottenere una base i dati che serviranno per raggiungere l’obiettivo finale.</w:t>
      </w:r>
    </w:p>
    <w:p w14:paraId="25F7EAFC" w14:textId="02FB2AF5" w:rsidR="0020470B" w:rsidRPr="00CB1BD4" w:rsidRDefault="00750545" w:rsidP="000F6CD1">
      <w:pPr>
        <w:pStyle w:val="Paragrafoelenco"/>
        <w:numPr>
          <w:ilvl w:val="0"/>
          <w:numId w:val="4"/>
        </w:numPr>
        <w:spacing w:after="0" w:line="360" w:lineRule="auto"/>
        <w:ind w:right="313"/>
        <w:jc w:val="both"/>
        <w:rPr>
          <w:rFonts w:eastAsia="Times New Roman"/>
          <w:lang w:eastAsia="it-IT"/>
        </w:rPr>
      </w:pPr>
      <w:r w:rsidRPr="00CB1BD4">
        <w:rPr>
          <w:rFonts w:eastAsia="Times New Roman"/>
          <w:lang w:eastAsia="it-IT"/>
        </w:rPr>
        <w:t xml:space="preserve">Costruzione della </w:t>
      </w:r>
      <w:r w:rsidR="00CC5CF8" w:rsidRPr="00CB1BD4">
        <w:rPr>
          <w:rFonts w:eastAsia="Times New Roman"/>
          <w:lang w:eastAsia="it-IT"/>
        </w:rPr>
        <w:t>D</w:t>
      </w:r>
      <w:r w:rsidRPr="00CB1BD4">
        <w:rPr>
          <w:rFonts w:eastAsia="Times New Roman"/>
          <w:lang w:eastAsia="it-IT"/>
        </w:rPr>
        <w:t xml:space="preserve">ata </w:t>
      </w:r>
      <w:r w:rsidR="00CC5CF8" w:rsidRPr="00CB1BD4">
        <w:rPr>
          <w:rFonts w:eastAsia="Times New Roman"/>
          <w:lang w:eastAsia="it-IT"/>
        </w:rPr>
        <w:t>M</w:t>
      </w:r>
      <w:r w:rsidRPr="00CB1BD4">
        <w:rPr>
          <w:rFonts w:eastAsia="Times New Roman"/>
          <w:lang w:eastAsia="it-IT"/>
        </w:rPr>
        <w:t>art tramite l’utilizzo di Talend Open Source, software usato per il Traditional E</w:t>
      </w:r>
      <w:r w:rsidR="00CC5CF8" w:rsidRPr="00CB1BD4">
        <w:rPr>
          <w:rFonts w:eastAsia="Times New Roman"/>
          <w:lang w:eastAsia="it-IT"/>
        </w:rPr>
        <w:t>TL</w:t>
      </w:r>
      <w:r w:rsidRPr="00CB1BD4">
        <w:rPr>
          <w:rFonts w:eastAsia="Times New Roman"/>
          <w:lang w:eastAsia="it-IT"/>
        </w:rPr>
        <w:t xml:space="preserve">, evidenziando tutti i processi aziendali </w:t>
      </w:r>
      <w:r w:rsidR="00AC0055" w:rsidRPr="00CB1BD4">
        <w:rPr>
          <w:rFonts w:eastAsia="Times New Roman"/>
          <w:lang w:eastAsia="it-IT"/>
        </w:rPr>
        <w:t>dalla Sta</w:t>
      </w:r>
      <w:r w:rsidR="00362909" w:rsidRPr="00CB1BD4">
        <w:rPr>
          <w:rFonts w:eastAsia="Times New Roman"/>
          <w:lang w:eastAsia="it-IT"/>
        </w:rPr>
        <w:t>g</w:t>
      </w:r>
      <w:r w:rsidR="00AC0055" w:rsidRPr="00CB1BD4">
        <w:rPr>
          <w:rFonts w:eastAsia="Times New Roman"/>
          <w:lang w:eastAsia="it-IT"/>
        </w:rPr>
        <w:t xml:space="preserve">ing </w:t>
      </w:r>
      <w:r w:rsidR="00362909" w:rsidRPr="00CB1BD4">
        <w:rPr>
          <w:rFonts w:eastAsia="Times New Roman"/>
          <w:lang w:eastAsia="it-IT"/>
        </w:rPr>
        <w:t>a</w:t>
      </w:r>
      <w:r w:rsidR="00AC0055" w:rsidRPr="00CB1BD4">
        <w:rPr>
          <w:rFonts w:eastAsia="Times New Roman"/>
          <w:lang w:eastAsia="it-IT"/>
        </w:rPr>
        <w:t>rea</w:t>
      </w:r>
      <w:r w:rsidR="00362909" w:rsidRPr="00CB1BD4">
        <w:rPr>
          <w:rFonts w:eastAsia="Times New Roman"/>
          <w:lang w:eastAsia="it-IT"/>
        </w:rPr>
        <w:t xml:space="preserve"> della datawarehouse</w:t>
      </w:r>
      <w:r w:rsidR="00AC0055" w:rsidRPr="00CB1BD4">
        <w:rPr>
          <w:rFonts w:eastAsia="Times New Roman"/>
          <w:lang w:eastAsia="it-IT"/>
        </w:rPr>
        <w:t xml:space="preserve">, dove si importeranno i file di origine (csv, excel…) </w:t>
      </w:r>
    </w:p>
    <w:p w14:paraId="78A433CA" w14:textId="147DCB72" w:rsidR="0020470B" w:rsidRPr="00CB1BD4" w:rsidRDefault="0020470B" w:rsidP="000F6CD1">
      <w:pPr>
        <w:pStyle w:val="Paragrafoelenco"/>
        <w:numPr>
          <w:ilvl w:val="0"/>
          <w:numId w:val="4"/>
        </w:numPr>
        <w:spacing w:after="0" w:line="360" w:lineRule="auto"/>
        <w:ind w:right="313"/>
        <w:jc w:val="both"/>
        <w:rPr>
          <w:rFonts w:eastAsia="Times New Roman"/>
          <w:lang w:eastAsia="it-IT"/>
        </w:rPr>
      </w:pPr>
      <w:r w:rsidRPr="00CB1BD4">
        <w:rPr>
          <w:rFonts w:eastAsia="Times New Roman"/>
          <w:lang w:eastAsia="it-IT"/>
        </w:rPr>
        <w:t xml:space="preserve">Creazione dell‘ETL Best Practice </w:t>
      </w:r>
      <w:r w:rsidR="005C28BE" w:rsidRPr="00CB1BD4">
        <w:rPr>
          <w:rFonts w:eastAsia="Times New Roman"/>
          <w:lang w:eastAsia="it-IT"/>
        </w:rPr>
        <w:t>M</w:t>
      </w:r>
      <w:r w:rsidRPr="00CB1BD4">
        <w:rPr>
          <w:rFonts w:eastAsia="Times New Roman"/>
          <w:lang w:eastAsia="it-IT"/>
        </w:rPr>
        <w:t xml:space="preserve">odel e dello </w:t>
      </w:r>
      <w:r w:rsidR="005C28BE" w:rsidRPr="00CB1BD4">
        <w:rPr>
          <w:rFonts w:eastAsia="Times New Roman"/>
          <w:lang w:eastAsia="it-IT"/>
        </w:rPr>
        <w:t>S</w:t>
      </w:r>
      <w:r w:rsidRPr="00CB1BD4">
        <w:rPr>
          <w:rFonts w:eastAsia="Times New Roman"/>
          <w:lang w:eastAsia="it-IT"/>
        </w:rPr>
        <w:t>nowflake</w:t>
      </w:r>
      <w:r w:rsidR="00DB1264" w:rsidRPr="00CB1BD4">
        <w:rPr>
          <w:rFonts w:eastAsia="Times New Roman"/>
          <w:lang w:eastAsia="it-IT"/>
        </w:rPr>
        <w:t xml:space="preserve"> </w:t>
      </w:r>
      <w:r w:rsidR="005C28BE" w:rsidRPr="00CB1BD4">
        <w:rPr>
          <w:rFonts w:eastAsia="Times New Roman"/>
          <w:lang w:eastAsia="it-IT"/>
        </w:rPr>
        <w:t>S</w:t>
      </w:r>
      <w:r w:rsidR="00DB1264" w:rsidRPr="00CB1BD4">
        <w:rPr>
          <w:rFonts w:eastAsia="Times New Roman"/>
          <w:lang w:eastAsia="it-IT"/>
        </w:rPr>
        <w:t>chema</w:t>
      </w:r>
      <w:r w:rsidRPr="00CB1BD4">
        <w:rPr>
          <w:rFonts w:eastAsia="Times New Roman"/>
          <w:lang w:eastAsia="it-IT"/>
        </w:rPr>
        <w:t xml:space="preserve"> </w:t>
      </w:r>
      <w:r w:rsidR="00AC0055" w:rsidRPr="00CB1BD4">
        <w:rPr>
          <w:rFonts w:eastAsia="Times New Roman"/>
          <w:lang w:eastAsia="it-IT"/>
        </w:rPr>
        <w:t>grazie alla creazione di</w:t>
      </w:r>
      <w:r w:rsidR="00EF7EA3" w:rsidRPr="00CB1BD4">
        <w:rPr>
          <w:rFonts w:eastAsia="Times New Roman"/>
          <w:lang w:eastAsia="it-IT"/>
        </w:rPr>
        <w:t xml:space="preserve"> </w:t>
      </w:r>
      <w:r w:rsidR="00AC0055" w:rsidRPr="00CB1BD4">
        <w:rPr>
          <w:rFonts w:eastAsia="Times New Roman"/>
          <w:lang w:eastAsia="it-IT"/>
        </w:rPr>
        <w:t>surrogate key per le relazion</w:t>
      </w:r>
      <w:r w:rsidR="005C28BE" w:rsidRPr="00CB1BD4">
        <w:rPr>
          <w:rFonts w:eastAsia="Times New Roman"/>
          <w:lang w:eastAsia="it-IT"/>
        </w:rPr>
        <w:t>i</w:t>
      </w:r>
      <w:r w:rsidR="00AC0055" w:rsidRPr="00CB1BD4">
        <w:rPr>
          <w:rFonts w:eastAsia="Times New Roman"/>
          <w:lang w:eastAsia="it-IT"/>
        </w:rPr>
        <w:t xml:space="preserve"> </w:t>
      </w:r>
      <w:r w:rsidR="005C28BE" w:rsidRPr="00CB1BD4">
        <w:rPr>
          <w:rFonts w:eastAsia="Times New Roman"/>
          <w:lang w:eastAsia="it-IT"/>
        </w:rPr>
        <w:t>tra le</w:t>
      </w:r>
      <w:r w:rsidR="00AC0055" w:rsidRPr="00CB1BD4">
        <w:rPr>
          <w:rFonts w:eastAsia="Times New Roman"/>
          <w:lang w:eastAsia="it-IT"/>
        </w:rPr>
        <w:t xml:space="preserve"> tabelle</w:t>
      </w:r>
      <w:r w:rsidR="005C28BE" w:rsidRPr="00CB1BD4">
        <w:rPr>
          <w:rFonts w:eastAsia="Times New Roman"/>
          <w:lang w:eastAsia="it-IT"/>
        </w:rPr>
        <w:t>, ottimizzandone le prestazioni.</w:t>
      </w:r>
    </w:p>
    <w:p w14:paraId="6D8E718E" w14:textId="7F8BA58F" w:rsidR="0020470B" w:rsidRPr="00CB1BD4" w:rsidRDefault="0020470B" w:rsidP="000F6CD1">
      <w:pPr>
        <w:pStyle w:val="Paragrafoelenco"/>
        <w:numPr>
          <w:ilvl w:val="0"/>
          <w:numId w:val="4"/>
        </w:numPr>
        <w:spacing w:after="0" w:line="360" w:lineRule="auto"/>
        <w:ind w:right="313"/>
        <w:jc w:val="both"/>
        <w:rPr>
          <w:rFonts w:eastAsia="Times New Roman"/>
          <w:lang w:eastAsia="it-IT"/>
        </w:rPr>
      </w:pPr>
      <w:r w:rsidRPr="00CB1BD4">
        <w:rPr>
          <w:rFonts w:eastAsia="Times New Roman"/>
          <w:lang w:eastAsia="it-IT"/>
        </w:rPr>
        <w:t xml:space="preserve">Creazione della Data Visualization Best Practice </w:t>
      </w:r>
      <w:r w:rsidR="005C28BE" w:rsidRPr="00CB1BD4">
        <w:rPr>
          <w:rFonts w:eastAsia="Times New Roman"/>
          <w:lang w:eastAsia="it-IT"/>
        </w:rPr>
        <w:t>M</w:t>
      </w:r>
      <w:r w:rsidRPr="00CB1BD4">
        <w:rPr>
          <w:rFonts w:eastAsia="Times New Roman"/>
          <w:lang w:eastAsia="it-IT"/>
        </w:rPr>
        <w:t xml:space="preserve">odel e dello </w:t>
      </w:r>
      <w:r w:rsidR="005C28BE" w:rsidRPr="00CB1BD4">
        <w:rPr>
          <w:rFonts w:eastAsia="Times New Roman"/>
          <w:lang w:eastAsia="it-IT"/>
        </w:rPr>
        <w:t>S</w:t>
      </w:r>
      <w:r w:rsidRPr="00CB1BD4">
        <w:rPr>
          <w:rFonts w:eastAsia="Times New Roman"/>
          <w:lang w:eastAsia="it-IT"/>
        </w:rPr>
        <w:t xml:space="preserve">tar </w:t>
      </w:r>
      <w:r w:rsidR="005C28BE" w:rsidRPr="00CB1BD4">
        <w:rPr>
          <w:rFonts w:eastAsia="Times New Roman"/>
          <w:lang w:eastAsia="it-IT"/>
        </w:rPr>
        <w:t>S</w:t>
      </w:r>
      <w:r w:rsidRPr="00CB1BD4">
        <w:rPr>
          <w:rFonts w:eastAsia="Times New Roman"/>
          <w:lang w:eastAsia="it-IT"/>
        </w:rPr>
        <w:t>chema, entrambi utili per essere efficienti nella rappresentazione di vari report utili per le finali decisioni aziendali del cliente.</w:t>
      </w:r>
    </w:p>
    <w:p w14:paraId="7708EE26" w14:textId="7C76ED9E" w:rsidR="0020470B" w:rsidRPr="00CB1BD4" w:rsidRDefault="0020470B" w:rsidP="000F6CD1">
      <w:pPr>
        <w:pStyle w:val="Paragrafoelenco"/>
        <w:numPr>
          <w:ilvl w:val="0"/>
          <w:numId w:val="4"/>
        </w:numPr>
        <w:spacing w:after="0" w:line="360" w:lineRule="auto"/>
        <w:ind w:right="313"/>
        <w:jc w:val="both"/>
        <w:rPr>
          <w:rFonts w:eastAsia="Times New Roman"/>
          <w:lang w:eastAsia="it-IT"/>
        </w:rPr>
      </w:pPr>
      <w:r w:rsidRPr="00CB1BD4">
        <w:rPr>
          <w:rFonts w:eastAsia="Times New Roman"/>
          <w:lang w:eastAsia="it-IT"/>
        </w:rPr>
        <w:t xml:space="preserve">Creazione di un modulo per velocizzare il processo di aggiornamento delle tabelle, raggruppando i job appartenenti alla stessa famiglia (Anagrafiche e Movimenti) </w:t>
      </w:r>
      <w:r w:rsidR="0050561E" w:rsidRPr="00CB1BD4">
        <w:rPr>
          <w:rFonts w:eastAsia="Times New Roman"/>
          <w:lang w:eastAsia="it-IT"/>
        </w:rPr>
        <w:t xml:space="preserve">in modo </w:t>
      </w:r>
      <w:r w:rsidRPr="00CB1BD4">
        <w:rPr>
          <w:rFonts w:eastAsia="Times New Roman"/>
          <w:lang w:eastAsia="it-IT"/>
        </w:rPr>
        <w:t>che si es</w:t>
      </w:r>
      <w:r w:rsidR="0050561E" w:rsidRPr="00CB1BD4">
        <w:rPr>
          <w:rFonts w:eastAsia="Times New Roman"/>
          <w:lang w:eastAsia="it-IT"/>
        </w:rPr>
        <w:t>e</w:t>
      </w:r>
      <w:r w:rsidRPr="00CB1BD4">
        <w:rPr>
          <w:rFonts w:eastAsia="Times New Roman"/>
          <w:lang w:eastAsia="it-IT"/>
        </w:rPr>
        <w:t xml:space="preserve">guano in contemporanea e </w:t>
      </w:r>
      <w:r w:rsidR="0050561E" w:rsidRPr="00CB1BD4">
        <w:rPr>
          <w:rFonts w:eastAsia="Times New Roman"/>
          <w:lang w:eastAsia="it-IT"/>
        </w:rPr>
        <w:t>grazie ad un sistema</w:t>
      </w:r>
      <w:r w:rsidRPr="00CB1BD4">
        <w:rPr>
          <w:rFonts w:eastAsia="Times New Roman"/>
          <w:lang w:eastAsia="it-IT"/>
        </w:rPr>
        <w:t xml:space="preserve"> di avvisi di Warning/Error con </w:t>
      </w:r>
      <w:r w:rsidR="0050561E" w:rsidRPr="00CB1BD4">
        <w:rPr>
          <w:rFonts w:eastAsia="Times New Roman"/>
          <w:lang w:eastAsia="it-IT"/>
        </w:rPr>
        <w:t xml:space="preserve">conseguente </w:t>
      </w:r>
      <w:r w:rsidRPr="00CB1BD4">
        <w:rPr>
          <w:rFonts w:eastAsia="Times New Roman"/>
          <w:lang w:eastAsia="it-IT"/>
        </w:rPr>
        <w:t>invio di email</w:t>
      </w:r>
      <w:r w:rsidR="0050561E" w:rsidRPr="00CB1BD4">
        <w:rPr>
          <w:rFonts w:eastAsia="Times New Roman"/>
          <w:lang w:eastAsia="it-IT"/>
        </w:rPr>
        <w:t>,</w:t>
      </w:r>
      <w:r w:rsidRPr="00CB1BD4">
        <w:rPr>
          <w:rFonts w:eastAsia="Times New Roman"/>
          <w:lang w:eastAsia="it-IT"/>
        </w:rPr>
        <w:t xml:space="preserve"> </w:t>
      </w:r>
      <w:r w:rsidR="0050561E" w:rsidRPr="00CB1BD4">
        <w:rPr>
          <w:rFonts w:eastAsia="Times New Roman"/>
          <w:lang w:eastAsia="it-IT"/>
        </w:rPr>
        <w:t>di</w:t>
      </w:r>
      <w:r w:rsidRPr="00CB1BD4">
        <w:rPr>
          <w:rFonts w:eastAsia="Times New Roman"/>
          <w:lang w:eastAsia="it-IT"/>
        </w:rPr>
        <w:t xml:space="preserve"> avere subito un Audit del problema.</w:t>
      </w:r>
    </w:p>
    <w:p w14:paraId="7EA5F813" w14:textId="38F27E00" w:rsidR="00AC3971" w:rsidRPr="00CB1BD4" w:rsidRDefault="00AC3971" w:rsidP="000F6CD1">
      <w:pPr>
        <w:pStyle w:val="Paragrafoelenco"/>
        <w:numPr>
          <w:ilvl w:val="0"/>
          <w:numId w:val="4"/>
        </w:numPr>
        <w:spacing w:after="0" w:line="360" w:lineRule="auto"/>
        <w:ind w:right="313"/>
        <w:jc w:val="both"/>
        <w:rPr>
          <w:rFonts w:eastAsia="Times New Roman"/>
          <w:lang w:eastAsia="it-IT"/>
        </w:rPr>
      </w:pPr>
      <w:r w:rsidRPr="00CB1BD4">
        <w:rPr>
          <w:rFonts w:eastAsia="Times New Roman"/>
          <w:lang w:eastAsia="it-IT"/>
        </w:rPr>
        <w:t>Utilizzo di software di Data Mining e Machine Learning che per mezzo dell’intelligenza artificiale, implementano autonomamente diversi algoritmi in grado di eseguire un processo sempre più ottimizzato unendo i dati del datawarehouse e i dati ISTAT italiani, precedentemente estratti</w:t>
      </w:r>
      <w:r w:rsidR="005C28BE" w:rsidRPr="00CB1BD4">
        <w:rPr>
          <w:rFonts w:eastAsia="Times New Roman"/>
          <w:lang w:eastAsia="it-IT"/>
        </w:rPr>
        <w:t>.</w:t>
      </w:r>
    </w:p>
    <w:p w14:paraId="762F39BB" w14:textId="5B434BBE" w:rsidR="00D321B3" w:rsidRPr="00CB1BD4" w:rsidRDefault="0020470B" w:rsidP="000F6CD1">
      <w:pPr>
        <w:pStyle w:val="Paragrafoelenco"/>
        <w:numPr>
          <w:ilvl w:val="0"/>
          <w:numId w:val="4"/>
        </w:numPr>
        <w:spacing w:after="0" w:line="360" w:lineRule="auto"/>
        <w:ind w:right="313"/>
        <w:jc w:val="both"/>
        <w:rPr>
          <w:rFonts w:eastAsia="Times New Roman"/>
          <w:lang w:eastAsia="it-IT"/>
        </w:rPr>
      </w:pPr>
      <w:r w:rsidRPr="00CB1BD4">
        <w:rPr>
          <w:rFonts w:eastAsia="Times New Roman"/>
          <w:lang w:eastAsia="it-IT"/>
        </w:rPr>
        <w:t>Creazione di una Dashboard in Power BI per avere un controllo e una serie di dati effettivi su t</w:t>
      </w:r>
      <w:r w:rsidR="0050561E" w:rsidRPr="00CB1BD4">
        <w:rPr>
          <w:rFonts w:eastAsia="Times New Roman"/>
          <w:lang w:eastAsia="it-IT"/>
        </w:rPr>
        <w:t>u</w:t>
      </w:r>
      <w:r w:rsidRPr="00CB1BD4">
        <w:rPr>
          <w:rFonts w:eastAsia="Times New Roman"/>
          <w:lang w:eastAsia="it-IT"/>
        </w:rPr>
        <w:t>tto quello che ri</w:t>
      </w:r>
      <w:r w:rsidR="0050561E" w:rsidRPr="00CB1BD4">
        <w:rPr>
          <w:rFonts w:eastAsia="Times New Roman"/>
          <w:lang w:eastAsia="it-IT"/>
        </w:rPr>
        <w:t>g</w:t>
      </w:r>
      <w:r w:rsidRPr="00CB1BD4">
        <w:rPr>
          <w:rFonts w:eastAsia="Times New Roman"/>
          <w:lang w:eastAsia="it-IT"/>
        </w:rPr>
        <w:t>uarda le vendite</w:t>
      </w:r>
      <w:r w:rsidR="0050561E" w:rsidRPr="00CB1BD4">
        <w:rPr>
          <w:rFonts w:eastAsia="Times New Roman"/>
          <w:lang w:eastAsia="it-IT"/>
        </w:rPr>
        <w:t>.</w:t>
      </w:r>
      <w:r w:rsidR="0050561E">
        <w:rPr>
          <w:lang w:bidi="it-IT"/>
        </w:rPr>
        <w:t xml:space="preserve"> Grazie a questo processo è possibile estrarre risultati da fornire al clienti in modo chiaro ed esaustivo, aiutandoli a comprendere i problemi dei loro sistemi di produzione e commercio, facendo sì che migliorino in futuro tramite la scelta di giuste e nuove azioni manageriali.</w:t>
      </w:r>
    </w:p>
    <w:p w14:paraId="40BCD4F1" w14:textId="27420090" w:rsidR="00CB1BD4" w:rsidRDefault="00CB1BD4" w:rsidP="00CB1BD4">
      <w:pPr>
        <w:rPr>
          <w:lang w:bidi="it-IT"/>
        </w:rPr>
      </w:pPr>
      <w:bookmarkStart w:id="4" w:name="_Toc12975080"/>
    </w:p>
    <w:p w14:paraId="71871FF4" w14:textId="4F729934" w:rsidR="00D321B3" w:rsidRDefault="00900E2D" w:rsidP="004E67A8">
      <w:pPr>
        <w:pStyle w:val="Titolo2"/>
        <w:ind w:right="313"/>
        <w:rPr>
          <w:rFonts w:cstheme="majorHAnsi"/>
          <w:b/>
          <w:i/>
          <w:color w:val="auto"/>
          <w:sz w:val="40"/>
          <w:szCs w:val="40"/>
          <w:lang w:bidi="it-IT"/>
        </w:rPr>
      </w:pPr>
      <w:bookmarkStart w:id="5" w:name="_Toc13327992"/>
      <w:r>
        <w:rPr>
          <w:rFonts w:cstheme="majorHAnsi"/>
          <w:b/>
          <w:i/>
          <w:color w:val="auto"/>
          <w:sz w:val="40"/>
          <w:szCs w:val="40"/>
          <w:lang w:bidi="it-IT"/>
        </w:rPr>
        <w:lastRenderedPageBreak/>
        <w:t>SC</w:t>
      </w:r>
      <w:r w:rsidR="00D321B3" w:rsidRPr="00F2337B">
        <w:rPr>
          <w:rFonts w:cstheme="majorHAnsi"/>
          <w:b/>
          <w:i/>
          <w:color w:val="auto"/>
          <w:sz w:val="40"/>
          <w:szCs w:val="40"/>
          <w:lang w:bidi="it-IT"/>
        </w:rPr>
        <w:t>HEDULING</w:t>
      </w:r>
      <w:bookmarkEnd w:id="4"/>
      <w:bookmarkEnd w:id="5"/>
    </w:p>
    <w:p w14:paraId="3B6F8C9F" w14:textId="77777777" w:rsidR="00CB1BD4" w:rsidRPr="00CB1BD4" w:rsidRDefault="00CB1BD4" w:rsidP="00CB1BD4">
      <w:pPr>
        <w:rPr>
          <w:lang w:bidi="it-IT"/>
        </w:rPr>
      </w:pPr>
    </w:p>
    <w:p w14:paraId="3AF08346" w14:textId="17E88E36" w:rsidR="00FC14E2" w:rsidRPr="00FC14E2" w:rsidRDefault="00CB1BD4" w:rsidP="00CB1BD4">
      <w:pPr>
        <w:ind w:left="426" w:right="313"/>
        <w:jc w:val="center"/>
        <w:rPr>
          <w:lang w:bidi="it-IT"/>
        </w:rPr>
      </w:pPr>
      <w:r>
        <w:rPr>
          <w:noProof/>
          <w:lang w:bidi="it-IT"/>
        </w:rPr>
        <w:drawing>
          <wp:inline distT="0" distB="0" distL="0" distR="0" wp14:anchorId="1B717181" wp14:editId="55B44DCA">
            <wp:extent cx="5915338" cy="6276975"/>
            <wp:effectExtent l="0" t="0" r="9525" b="0"/>
            <wp:docPr id="1138649824" name="Immagine 1138649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649824" name="scheduling (1).PNG"/>
                    <pic:cNvPicPr/>
                  </pic:nvPicPr>
                  <pic:blipFill>
                    <a:blip r:embed="rId8">
                      <a:extLst>
                        <a:ext uri="{28A0092B-C50C-407E-A947-70E740481C1C}">
                          <a14:useLocalDpi xmlns:a14="http://schemas.microsoft.com/office/drawing/2010/main" val="0"/>
                        </a:ext>
                      </a:extLst>
                    </a:blip>
                    <a:stretch>
                      <a:fillRect/>
                    </a:stretch>
                  </pic:blipFill>
                  <pic:spPr>
                    <a:xfrm>
                      <a:off x="0" y="0"/>
                      <a:ext cx="5915338" cy="6276975"/>
                    </a:xfrm>
                    <a:prstGeom prst="rect">
                      <a:avLst/>
                    </a:prstGeom>
                  </pic:spPr>
                </pic:pic>
              </a:graphicData>
            </a:graphic>
          </wp:inline>
        </w:drawing>
      </w:r>
    </w:p>
    <w:p w14:paraId="4DEB48AF" w14:textId="0E601A95" w:rsidR="00FC14E2" w:rsidRDefault="00FC14E2" w:rsidP="00CB1BD4">
      <w:pPr>
        <w:keepNext/>
        <w:ind w:left="426" w:right="313"/>
        <w:jc w:val="center"/>
      </w:pPr>
    </w:p>
    <w:p w14:paraId="67E1BDE3" w14:textId="1967C292" w:rsidR="00D321B3" w:rsidRPr="00FC14E2" w:rsidRDefault="00FC14E2" w:rsidP="00CB1BD4">
      <w:pPr>
        <w:pStyle w:val="Didascalia"/>
        <w:ind w:left="426" w:right="313"/>
        <w:jc w:val="center"/>
        <w:rPr>
          <w:sz w:val="24"/>
          <w:szCs w:val="24"/>
          <w:lang w:bidi="it-IT"/>
        </w:rPr>
      </w:pPr>
      <w:bookmarkStart w:id="6" w:name="_Toc13327943"/>
      <w:r w:rsidRPr="00FC14E2">
        <w:rPr>
          <w:sz w:val="24"/>
          <w:szCs w:val="24"/>
        </w:rPr>
        <w:t xml:space="preserve">Figura </w:t>
      </w:r>
      <w:r w:rsidRPr="00FC14E2">
        <w:rPr>
          <w:sz w:val="24"/>
          <w:szCs w:val="24"/>
        </w:rPr>
        <w:fldChar w:fldCharType="begin"/>
      </w:r>
      <w:r w:rsidRPr="00FC14E2">
        <w:rPr>
          <w:sz w:val="24"/>
          <w:szCs w:val="24"/>
        </w:rPr>
        <w:instrText xml:space="preserve"> SEQ Figura \* ARABIC </w:instrText>
      </w:r>
      <w:r w:rsidRPr="00FC14E2">
        <w:rPr>
          <w:sz w:val="24"/>
          <w:szCs w:val="24"/>
        </w:rPr>
        <w:fldChar w:fldCharType="separate"/>
      </w:r>
      <w:r w:rsidR="00F4443B">
        <w:rPr>
          <w:noProof/>
          <w:sz w:val="24"/>
          <w:szCs w:val="24"/>
        </w:rPr>
        <w:t>1</w:t>
      </w:r>
      <w:r w:rsidRPr="00FC14E2">
        <w:rPr>
          <w:sz w:val="24"/>
          <w:szCs w:val="24"/>
        </w:rPr>
        <w:fldChar w:fldCharType="end"/>
      </w:r>
      <w:r w:rsidRPr="00FC14E2">
        <w:rPr>
          <w:sz w:val="24"/>
          <w:szCs w:val="24"/>
        </w:rPr>
        <w:t>: Project Scheduling</w:t>
      </w:r>
      <w:bookmarkEnd w:id="6"/>
    </w:p>
    <w:p w14:paraId="5A3E9D2F" w14:textId="7522459D" w:rsidR="00D321B3" w:rsidRDefault="00D321B3" w:rsidP="00CB1BD4">
      <w:pPr>
        <w:keepNext/>
        <w:ind w:left="426" w:right="313"/>
      </w:pPr>
    </w:p>
    <w:p w14:paraId="3ED59504" w14:textId="77777777" w:rsidR="00FC14E2" w:rsidRDefault="00FC14E2" w:rsidP="00CB1BD4">
      <w:pPr>
        <w:keepNext/>
        <w:ind w:left="426" w:right="313"/>
      </w:pPr>
    </w:p>
    <w:p w14:paraId="15E19877" w14:textId="2303B7B1" w:rsidR="00FC14E2" w:rsidRDefault="00FC14E2" w:rsidP="00CB1BD4">
      <w:pPr>
        <w:keepNext/>
        <w:ind w:left="426" w:right="313"/>
        <w:jc w:val="center"/>
      </w:pPr>
      <w:r>
        <w:rPr>
          <w:noProof/>
        </w:rPr>
        <w:drawing>
          <wp:inline distT="0" distB="0" distL="0" distR="0" wp14:anchorId="60AACC3A" wp14:editId="05CD2DA3">
            <wp:extent cx="5082099" cy="6559296"/>
            <wp:effectExtent l="0" t="0" r="4445" b="0"/>
            <wp:docPr id="54" name="Immagine 54" descr="Immagine che contiene testo, mappa&#10;&#10;Descrizione generata con affidabilità molto elev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sched2.PNG"/>
                    <pic:cNvPicPr/>
                  </pic:nvPicPr>
                  <pic:blipFill>
                    <a:blip r:embed="rId9">
                      <a:extLst>
                        <a:ext uri="{28A0092B-C50C-407E-A947-70E740481C1C}">
                          <a14:useLocalDpi xmlns:a14="http://schemas.microsoft.com/office/drawing/2010/main" val="0"/>
                        </a:ext>
                      </a:extLst>
                    </a:blip>
                    <a:stretch>
                      <a:fillRect/>
                    </a:stretch>
                  </pic:blipFill>
                  <pic:spPr>
                    <a:xfrm>
                      <a:off x="0" y="0"/>
                      <a:ext cx="5137139" cy="6630334"/>
                    </a:xfrm>
                    <a:prstGeom prst="rect">
                      <a:avLst/>
                    </a:prstGeom>
                  </pic:spPr>
                </pic:pic>
              </a:graphicData>
            </a:graphic>
          </wp:inline>
        </w:drawing>
      </w:r>
    </w:p>
    <w:p w14:paraId="2F20E73F" w14:textId="42788C3E" w:rsidR="00D321B3" w:rsidRPr="00FC14E2" w:rsidRDefault="00D321B3" w:rsidP="00CB1BD4">
      <w:pPr>
        <w:pStyle w:val="Didascalia"/>
        <w:ind w:left="426" w:right="313"/>
        <w:jc w:val="center"/>
        <w:rPr>
          <w:rFonts w:ascii="Lucida Handwriting" w:hAnsi="Lucida Handwriting" w:cstheme="minorHAnsi"/>
          <w:b/>
          <w:i w:val="0"/>
          <w:sz w:val="24"/>
          <w:szCs w:val="24"/>
          <w:lang w:bidi="it-IT"/>
        </w:rPr>
      </w:pPr>
      <w:bookmarkStart w:id="7" w:name="_Toc12962044"/>
      <w:bookmarkStart w:id="8" w:name="_Toc13327944"/>
      <w:r w:rsidRPr="00FC14E2">
        <w:rPr>
          <w:sz w:val="24"/>
          <w:szCs w:val="24"/>
        </w:rPr>
        <w:t xml:space="preserve">Figura </w:t>
      </w:r>
      <w:r w:rsidRPr="0010563B">
        <w:rPr>
          <w:sz w:val="24"/>
          <w:szCs w:val="24"/>
        </w:rPr>
        <w:fldChar w:fldCharType="begin"/>
      </w:r>
      <w:r w:rsidRPr="00FC14E2">
        <w:rPr>
          <w:sz w:val="24"/>
          <w:szCs w:val="24"/>
        </w:rPr>
        <w:instrText xml:space="preserve"> SEQ Figura \* ARABIC </w:instrText>
      </w:r>
      <w:r w:rsidRPr="0010563B">
        <w:rPr>
          <w:sz w:val="24"/>
          <w:szCs w:val="24"/>
        </w:rPr>
        <w:fldChar w:fldCharType="separate"/>
      </w:r>
      <w:r w:rsidR="00F4443B">
        <w:rPr>
          <w:noProof/>
          <w:sz w:val="24"/>
          <w:szCs w:val="24"/>
        </w:rPr>
        <w:t>2</w:t>
      </w:r>
      <w:r w:rsidRPr="0010563B">
        <w:rPr>
          <w:sz w:val="24"/>
          <w:szCs w:val="24"/>
        </w:rPr>
        <w:fldChar w:fldCharType="end"/>
      </w:r>
      <w:r w:rsidRPr="00FC14E2">
        <w:rPr>
          <w:sz w:val="24"/>
          <w:szCs w:val="24"/>
        </w:rPr>
        <w:t xml:space="preserve">: </w:t>
      </w:r>
      <w:bookmarkEnd w:id="7"/>
      <w:r w:rsidR="00FC14E2" w:rsidRPr="00FC14E2">
        <w:rPr>
          <w:sz w:val="24"/>
          <w:szCs w:val="24"/>
        </w:rPr>
        <w:t>G</w:t>
      </w:r>
      <w:r w:rsidR="00FC14E2">
        <w:rPr>
          <w:sz w:val="24"/>
          <w:szCs w:val="24"/>
        </w:rPr>
        <w:t>aant Chart</w:t>
      </w:r>
      <w:bookmarkEnd w:id="8"/>
    </w:p>
    <w:p w14:paraId="71CFBE51" w14:textId="77777777" w:rsidR="00EF7EA3" w:rsidRPr="00FC14E2" w:rsidRDefault="00EF7EA3" w:rsidP="00CB1BD4">
      <w:pPr>
        <w:ind w:left="426" w:right="313"/>
        <w:rPr>
          <w:lang w:bidi="it-IT"/>
        </w:rPr>
      </w:pPr>
    </w:p>
    <w:p w14:paraId="337FCDC7" w14:textId="3647F4FA" w:rsidR="00A75534" w:rsidRPr="00FC14E2" w:rsidRDefault="00A75534" w:rsidP="00CB1BD4">
      <w:pPr>
        <w:pStyle w:val="Titolo2"/>
        <w:ind w:left="426" w:right="313"/>
        <w:rPr>
          <w:rFonts w:cstheme="majorHAnsi"/>
          <w:b/>
          <w:i/>
          <w:color w:val="auto"/>
          <w:sz w:val="40"/>
          <w:szCs w:val="40"/>
          <w:lang w:bidi="it-IT"/>
        </w:rPr>
      </w:pPr>
      <w:bookmarkStart w:id="9" w:name="_Toc13327993"/>
      <w:r w:rsidRPr="00FC14E2">
        <w:rPr>
          <w:rFonts w:cstheme="majorHAnsi"/>
          <w:b/>
          <w:i/>
          <w:color w:val="auto"/>
          <w:sz w:val="40"/>
          <w:szCs w:val="40"/>
          <w:lang w:bidi="it-IT"/>
        </w:rPr>
        <w:lastRenderedPageBreak/>
        <w:t>TOP-DOWN ANALISI DEL PROBLEMA</w:t>
      </w:r>
      <w:bookmarkEnd w:id="9"/>
    </w:p>
    <w:p w14:paraId="49060EBA" w14:textId="77777777" w:rsidR="00A75534" w:rsidRPr="00FC14E2" w:rsidRDefault="00A75534" w:rsidP="00CB1BD4">
      <w:pPr>
        <w:ind w:left="426" w:right="313"/>
        <w:rPr>
          <w:lang w:bidi="it-IT"/>
        </w:rPr>
      </w:pPr>
    </w:p>
    <w:p w14:paraId="086FE1B2" w14:textId="77777777" w:rsidR="00A75534" w:rsidRPr="005574A1" w:rsidRDefault="00A75534" w:rsidP="00CB1BD4">
      <w:pPr>
        <w:spacing w:line="360" w:lineRule="auto"/>
        <w:ind w:left="426" w:right="313"/>
        <w:rPr>
          <w:b/>
          <w:lang w:bidi="it-IT"/>
        </w:rPr>
      </w:pPr>
      <w:r w:rsidRPr="005574A1">
        <w:rPr>
          <w:b/>
          <w:lang w:bidi="it-IT"/>
        </w:rPr>
        <w:t>Attributi aziendali di successo nel campo della moda:</w:t>
      </w:r>
    </w:p>
    <w:p w14:paraId="47322143" w14:textId="77777777" w:rsidR="00A75534" w:rsidRPr="00571AE9" w:rsidRDefault="00A75534" w:rsidP="000F6CD1">
      <w:pPr>
        <w:pStyle w:val="Paragrafoelenco"/>
        <w:numPr>
          <w:ilvl w:val="0"/>
          <w:numId w:val="5"/>
        </w:numPr>
        <w:spacing w:line="360" w:lineRule="auto"/>
        <w:ind w:right="313"/>
        <w:rPr>
          <w:lang w:bidi="it-IT"/>
        </w:rPr>
      </w:pPr>
      <w:r w:rsidRPr="00571AE9">
        <w:rPr>
          <w:lang w:bidi="it-IT"/>
        </w:rPr>
        <w:t>posizione strategica</w:t>
      </w:r>
    </w:p>
    <w:p w14:paraId="6932D8A3" w14:textId="77777777" w:rsidR="00A75534" w:rsidRPr="00571AE9" w:rsidRDefault="00A75534" w:rsidP="000F6CD1">
      <w:pPr>
        <w:pStyle w:val="Paragrafoelenco"/>
        <w:numPr>
          <w:ilvl w:val="0"/>
          <w:numId w:val="5"/>
        </w:numPr>
        <w:spacing w:line="360" w:lineRule="auto"/>
        <w:ind w:right="313"/>
        <w:rPr>
          <w:lang w:bidi="it-IT"/>
        </w:rPr>
      </w:pPr>
      <w:r w:rsidRPr="00571AE9">
        <w:rPr>
          <w:lang w:bidi="it-IT"/>
        </w:rPr>
        <w:t xml:space="preserve">qualità/prezzo </w:t>
      </w:r>
    </w:p>
    <w:p w14:paraId="5EADC220" w14:textId="77777777" w:rsidR="00A75534" w:rsidRPr="00571AE9" w:rsidRDefault="00A75534" w:rsidP="000F6CD1">
      <w:pPr>
        <w:pStyle w:val="Paragrafoelenco"/>
        <w:numPr>
          <w:ilvl w:val="0"/>
          <w:numId w:val="5"/>
        </w:numPr>
        <w:spacing w:line="360" w:lineRule="auto"/>
        <w:ind w:right="313"/>
        <w:rPr>
          <w:lang w:bidi="it-IT"/>
        </w:rPr>
      </w:pPr>
      <w:r w:rsidRPr="00571AE9">
        <w:rPr>
          <w:lang w:bidi="it-IT"/>
        </w:rPr>
        <w:t>diversificazione dei prodotti</w:t>
      </w:r>
    </w:p>
    <w:p w14:paraId="4AFD2874" w14:textId="77777777" w:rsidR="00A75534" w:rsidRPr="00571AE9" w:rsidRDefault="00A75534" w:rsidP="000F6CD1">
      <w:pPr>
        <w:pStyle w:val="Paragrafoelenco"/>
        <w:numPr>
          <w:ilvl w:val="0"/>
          <w:numId w:val="5"/>
        </w:numPr>
        <w:spacing w:line="360" w:lineRule="auto"/>
        <w:ind w:right="313"/>
        <w:rPr>
          <w:lang w:bidi="it-IT"/>
        </w:rPr>
      </w:pPr>
      <w:r w:rsidRPr="00571AE9">
        <w:rPr>
          <w:lang w:bidi="it-IT"/>
        </w:rPr>
        <w:t>innovazione</w:t>
      </w:r>
    </w:p>
    <w:p w14:paraId="6D05DA61" w14:textId="77777777" w:rsidR="00A75534" w:rsidRPr="005574A1" w:rsidRDefault="00A75534" w:rsidP="000F6CD1">
      <w:pPr>
        <w:pStyle w:val="Paragrafoelenco"/>
        <w:numPr>
          <w:ilvl w:val="0"/>
          <w:numId w:val="5"/>
        </w:numPr>
        <w:spacing w:line="360" w:lineRule="auto"/>
        <w:ind w:right="313"/>
        <w:rPr>
          <w:lang w:bidi="it-IT"/>
        </w:rPr>
      </w:pPr>
      <w:r w:rsidRPr="00571AE9">
        <w:rPr>
          <w:lang w:bidi="it-IT"/>
        </w:rPr>
        <w:t>comodità</w:t>
      </w:r>
    </w:p>
    <w:p w14:paraId="1497BF31" w14:textId="77777777" w:rsidR="00A75534" w:rsidRPr="005574A1" w:rsidRDefault="00A75534" w:rsidP="00CB1BD4">
      <w:pPr>
        <w:spacing w:line="360" w:lineRule="auto"/>
        <w:ind w:left="426" w:right="313"/>
        <w:rPr>
          <w:b/>
          <w:lang w:bidi="it-IT"/>
        </w:rPr>
      </w:pPr>
      <w:r w:rsidRPr="005574A1">
        <w:rPr>
          <w:b/>
          <w:lang w:bidi="it-IT"/>
        </w:rPr>
        <w:t xml:space="preserve">Obiettivo aziendale: </w:t>
      </w:r>
    </w:p>
    <w:p w14:paraId="1C8E6955" w14:textId="77777777" w:rsidR="00A75534" w:rsidRPr="00571AE9" w:rsidRDefault="00A75534" w:rsidP="000F6CD1">
      <w:pPr>
        <w:pStyle w:val="Paragrafoelenco"/>
        <w:numPr>
          <w:ilvl w:val="0"/>
          <w:numId w:val="6"/>
        </w:numPr>
        <w:spacing w:line="360" w:lineRule="auto"/>
        <w:ind w:right="313"/>
        <w:rPr>
          <w:lang w:bidi="it-IT"/>
        </w:rPr>
      </w:pPr>
      <w:r w:rsidRPr="00571AE9">
        <w:rPr>
          <w:lang w:bidi="it-IT"/>
        </w:rPr>
        <w:t>Guadagnare il pi</w:t>
      </w:r>
      <w:r>
        <w:rPr>
          <w:lang w:bidi="it-IT"/>
        </w:rPr>
        <w:t>ù</w:t>
      </w:r>
      <w:r w:rsidRPr="00571AE9">
        <w:rPr>
          <w:lang w:bidi="it-IT"/>
        </w:rPr>
        <w:t xml:space="preserve"> possibile avendo il minimo inventario in magazzino = costi</w:t>
      </w:r>
    </w:p>
    <w:p w14:paraId="3F6CFBFE" w14:textId="1CAC7920" w:rsidR="00A203EE" w:rsidRPr="005574A1" w:rsidRDefault="00A75534" w:rsidP="000F6CD1">
      <w:pPr>
        <w:pStyle w:val="Paragrafoelenco"/>
        <w:numPr>
          <w:ilvl w:val="0"/>
          <w:numId w:val="6"/>
        </w:numPr>
        <w:spacing w:line="360" w:lineRule="auto"/>
        <w:ind w:right="313"/>
        <w:rPr>
          <w:lang w:bidi="it-IT"/>
        </w:rPr>
      </w:pPr>
      <w:r w:rsidRPr="00571AE9">
        <w:rPr>
          <w:lang w:bidi="it-IT"/>
        </w:rPr>
        <w:t>Aumentare le vendite</w:t>
      </w:r>
    </w:p>
    <w:p w14:paraId="24E540D7" w14:textId="77777777" w:rsidR="00A75534" w:rsidRPr="00D90F2A" w:rsidRDefault="00A75534" w:rsidP="00CB1BD4">
      <w:pPr>
        <w:spacing w:line="360" w:lineRule="auto"/>
        <w:ind w:left="426" w:right="313"/>
        <w:rPr>
          <w:b/>
          <w:lang w:val="en-US" w:bidi="it-IT"/>
        </w:rPr>
      </w:pPr>
      <w:r w:rsidRPr="00D90F2A">
        <w:rPr>
          <w:b/>
          <w:lang w:val="en-US" w:bidi="it-IT"/>
        </w:rPr>
        <w:t xml:space="preserve">Competitors:    </w:t>
      </w:r>
    </w:p>
    <w:p w14:paraId="09F52D9C" w14:textId="77777777" w:rsidR="00A75534" w:rsidRPr="00571AE9" w:rsidRDefault="00A75534" w:rsidP="00CB1BD4">
      <w:pPr>
        <w:spacing w:line="360" w:lineRule="auto"/>
        <w:ind w:left="426" w:right="313"/>
        <w:rPr>
          <w:lang w:val="en-US" w:bidi="it-IT"/>
        </w:rPr>
      </w:pPr>
      <w:r w:rsidRPr="00571AE9">
        <w:rPr>
          <w:lang w:val="en-US" w:bidi="it-IT"/>
        </w:rPr>
        <w:t>Gucci, Michael Kors, Coach</w:t>
      </w:r>
    </w:p>
    <w:p w14:paraId="1DE36150" w14:textId="77777777" w:rsidR="00A75534" w:rsidRPr="00D90F2A" w:rsidRDefault="00A75534" w:rsidP="00CB1BD4">
      <w:pPr>
        <w:spacing w:line="360" w:lineRule="auto"/>
        <w:ind w:left="426" w:right="313"/>
        <w:jc w:val="both"/>
        <w:rPr>
          <w:b/>
          <w:lang w:val="en-US" w:bidi="it-IT"/>
        </w:rPr>
      </w:pPr>
      <w:r w:rsidRPr="00D90F2A">
        <w:rPr>
          <w:b/>
          <w:lang w:val="en-US" w:bidi="it-IT"/>
        </w:rPr>
        <w:t>Data Mining</w:t>
      </w:r>
      <w:r>
        <w:rPr>
          <w:b/>
          <w:lang w:val="en-US" w:bidi="it-IT"/>
        </w:rPr>
        <w:t>:</w:t>
      </w:r>
    </w:p>
    <w:p w14:paraId="3718F0E9" w14:textId="77777777" w:rsidR="00A75534" w:rsidRPr="00D90F2A" w:rsidRDefault="00A75534" w:rsidP="00CB1BD4">
      <w:pPr>
        <w:spacing w:line="360" w:lineRule="auto"/>
        <w:ind w:left="426" w:right="313"/>
        <w:rPr>
          <w:lang w:bidi="it-IT"/>
        </w:rPr>
      </w:pPr>
      <w:r w:rsidRPr="00D90F2A">
        <w:rPr>
          <w:lang w:bidi="it-IT"/>
        </w:rPr>
        <w:t>Regole di associazione tramite algoritmo Apriori</w:t>
      </w:r>
    </w:p>
    <w:p w14:paraId="52DEF2FC" w14:textId="77777777" w:rsidR="00A75534" w:rsidRPr="00D90F2A" w:rsidRDefault="00A75534" w:rsidP="000F6CD1">
      <w:pPr>
        <w:pStyle w:val="Paragrafoelenco"/>
        <w:numPr>
          <w:ilvl w:val="0"/>
          <w:numId w:val="7"/>
        </w:numPr>
        <w:spacing w:line="360" w:lineRule="auto"/>
        <w:ind w:right="313"/>
        <w:rPr>
          <w:lang w:bidi="it-IT"/>
        </w:rPr>
      </w:pPr>
      <w:r w:rsidRPr="00D90F2A">
        <w:rPr>
          <w:lang w:bidi="it-IT"/>
        </w:rPr>
        <w:t>(Borsa, Portafoglio)</w:t>
      </w:r>
    </w:p>
    <w:p w14:paraId="4E1C8D4E" w14:textId="77777777" w:rsidR="00A75534" w:rsidRPr="00D90F2A" w:rsidRDefault="00A75534" w:rsidP="000F6CD1">
      <w:pPr>
        <w:pStyle w:val="Paragrafoelenco"/>
        <w:numPr>
          <w:ilvl w:val="0"/>
          <w:numId w:val="7"/>
        </w:numPr>
        <w:spacing w:line="360" w:lineRule="auto"/>
        <w:ind w:right="313"/>
        <w:rPr>
          <w:lang w:bidi="it-IT"/>
        </w:rPr>
      </w:pPr>
      <w:r w:rsidRPr="00D90F2A">
        <w:rPr>
          <w:lang w:bidi="it-IT"/>
        </w:rPr>
        <w:t>(Zaino, Portafoglio)</w:t>
      </w:r>
    </w:p>
    <w:p w14:paraId="3865C86C" w14:textId="77777777" w:rsidR="00A75534" w:rsidRPr="00D90F2A" w:rsidRDefault="00A75534" w:rsidP="000F6CD1">
      <w:pPr>
        <w:pStyle w:val="Paragrafoelenco"/>
        <w:numPr>
          <w:ilvl w:val="0"/>
          <w:numId w:val="7"/>
        </w:numPr>
        <w:spacing w:line="360" w:lineRule="auto"/>
        <w:ind w:right="313"/>
        <w:rPr>
          <w:lang w:bidi="it-IT"/>
        </w:rPr>
      </w:pPr>
      <w:r w:rsidRPr="00D90F2A">
        <w:rPr>
          <w:lang w:bidi="it-IT"/>
        </w:rPr>
        <w:t>(Borsa, Zaino, Portafoglio)</w:t>
      </w:r>
    </w:p>
    <w:p w14:paraId="33C69DF8" w14:textId="6E370AF8" w:rsidR="00A75534" w:rsidRPr="00D90F2A" w:rsidRDefault="00A75534" w:rsidP="00CB1BD4">
      <w:pPr>
        <w:spacing w:line="360" w:lineRule="auto"/>
        <w:ind w:left="426" w:right="313"/>
        <w:rPr>
          <w:lang w:bidi="it-IT"/>
        </w:rPr>
      </w:pPr>
      <w:r w:rsidRPr="00D90F2A">
        <w:rPr>
          <w:lang w:bidi="it-IT"/>
        </w:rPr>
        <w:t>Clustering tramite algoritmo K-Means</w:t>
      </w:r>
      <w:r w:rsidR="005C28BE">
        <w:rPr>
          <w:lang w:bidi="it-IT"/>
        </w:rPr>
        <w:t xml:space="preserve"> &amp; </w:t>
      </w:r>
      <w:r w:rsidR="005C28BE" w:rsidRPr="00D90F2A">
        <w:rPr>
          <w:lang w:bidi="it-IT"/>
        </w:rPr>
        <w:t xml:space="preserve">Classificazione tramite algoritmo </w:t>
      </w:r>
      <w:r w:rsidR="005C28BE">
        <w:rPr>
          <w:lang w:bidi="it-IT"/>
        </w:rPr>
        <w:t>CART:</w:t>
      </w:r>
    </w:p>
    <w:p w14:paraId="311D8A7A" w14:textId="77777777" w:rsidR="005C28BE" w:rsidRDefault="005C28BE" w:rsidP="000F6CD1">
      <w:pPr>
        <w:pStyle w:val="Paragrafoelenco"/>
        <w:numPr>
          <w:ilvl w:val="0"/>
          <w:numId w:val="8"/>
        </w:numPr>
        <w:spacing w:line="360" w:lineRule="auto"/>
        <w:ind w:right="313"/>
        <w:rPr>
          <w:lang w:bidi="it-IT"/>
        </w:rPr>
      </w:pPr>
      <w:r>
        <w:rPr>
          <w:lang w:bidi="it-IT"/>
        </w:rPr>
        <w:t>Causa di Chiusura</w:t>
      </w:r>
    </w:p>
    <w:p w14:paraId="519A21AC" w14:textId="1696C558" w:rsidR="00A75534" w:rsidRPr="00D90F2A" w:rsidRDefault="00A75534" w:rsidP="000F6CD1">
      <w:pPr>
        <w:pStyle w:val="Paragrafoelenco"/>
        <w:numPr>
          <w:ilvl w:val="0"/>
          <w:numId w:val="8"/>
        </w:numPr>
        <w:spacing w:line="360" w:lineRule="auto"/>
        <w:ind w:right="313"/>
        <w:rPr>
          <w:lang w:bidi="it-IT"/>
        </w:rPr>
      </w:pPr>
      <w:r w:rsidRPr="00D90F2A">
        <w:rPr>
          <w:lang w:bidi="it-IT"/>
        </w:rPr>
        <w:t>Country</w:t>
      </w:r>
    </w:p>
    <w:p w14:paraId="3072FD1E" w14:textId="55562510" w:rsidR="00A75534" w:rsidRDefault="00A75534" w:rsidP="000F6CD1">
      <w:pPr>
        <w:pStyle w:val="Paragrafoelenco"/>
        <w:numPr>
          <w:ilvl w:val="0"/>
          <w:numId w:val="8"/>
        </w:numPr>
        <w:spacing w:line="360" w:lineRule="auto"/>
        <w:ind w:right="313"/>
        <w:rPr>
          <w:lang w:bidi="it-IT"/>
        </w:rPr>
      </w:pPr>
      <w:r w:rsidRPr="00D90F2A">
        <w:rPr>
          <w:lang w:bidi="it-IT"/>
        </w:rPr>
        <w:t xml:space="preserve">Tipo di negozio </w:t>
      </w:r>
    </w:p>
    <w:p w14:paraId="64D8C03C" w14:textId="7BA09AEC" w:rsidR="005C28BE" w:rsidRDefault="005C28BE" w:rsidP="000F6CD1">
      <w:pPr>
        <w:pStyle w:val="Paragrafoelenco"/>
        <w:numPr>
          <w:ilvl w:val="0"/>
          <w:numId w:val="8"/>
        </w:numPr>
        <w:spacing w:line="360" w:lineRule="auto"/>
        <w:ind w:right="313"/>
        <w:rPr>
          <w:lang w:bidi="it-IT"/>
        </w:rPr>
      </w:pPr>
      <w:r>
        <w:rPr>
          <w:lang w:bidi="it-IT"/>
        </w:rPr>
        <w:t>Rimarrà aperto?</w:t>
      </w:r>
    </w:p>
    <w:p w14:paraId="5B643ACE" w14:textId="6F60F877" w:rsidR="005C28BE" w:rsidRPr="005C28BE" w:rsidRDefault="005C28BE" w:rsidP="000F6CD1">
      <w:pPr>
        <w:pStyle w:val="Paragrafoelenco"/>
        <w:numPr>
          <w:ilvl w:val="0"/>
          <w:numId w:val="8"/>
        </w:numPr>
        <w:spacing w:line="360" w:lineRule="auto"/>
        <w:ind w:right="313"/>
        <w:rPr>
          <w:lang w:bidi="it-IT"/>
        </w:rPr>
      </w:pPr>
      <w:r w:rsidRPr="005C28BE">
        <w:rPr>
          <w:lang w:bidi="it-IT"/>
        </w:rPr>
        <w:t>Best Geo-Positioning per aprire un uovo</w:t>
      </w:r>
      <w:r>
        <w:rPr>
          <w:lang w:bidi="it-IT"/>
        </w:rPr>
        <w:t xml:space="preserve"> negozio.</w:t>
      </w:r>
    </w:p>
    <w:p w14:paraId="46653274" w14:textId="1FAF8543" w:rsidR="00A75534" w:rsidRPr="005C28BE" w:rsidRDefault="00A75534" w:rsidP="00CB1BD4">
      <w:pPr>
        <w:ind w:left="426" w:right="313"/>
        <w:rPr>
          <w:lang w:bidi="it-IT"/>
        </w:rPr>
      </w:pPr>
    </w:p>
    <w:p w14:paraId="334D5BB7" w14:textId="3C7D4174" w:rsidR="00A75534" w:rsidRPr="00F2337B" w:rsidRDefault="00BE4780" w:rsidP="00CB1BD4">
      <w:pPr>
        <w:pStyle w:val="Titolo3"/>
        <w:ind w:left="426" w:right="313"/>
        <w:rPr>
          <w:rFonts w:cstheme="majorHAnsi"/>
          <w:b/>
          <w:i/>
          <w:color w:val="auto"/>
          <w:sz w:val="28"/>
          <w:szCs w:val="28"/>
        </w:rPr>
      </w:pPr>
      <w:bookmarkStart w:id="10" w:name="_Toc13327994"/>
      <w:r w:rsidRPr="00F2337B">
        <w:rPr>
          <w:rFonts w:cstheme="majorHAnsi"/>
          <w:b/>
          <w:i/>
          <w:color w:val="auto"/>
          <w:sz w:val="28"/>
          <w:szCs w:val="28"/>
        </w:rPr>
        <w:lastRenderedPageBreak/>
        <w:t>QUESTION &amp; ANSWER</w:t>
      </w:r>
      <w:bookmarkEnd w:id="10"/>
    </w:p>
    <w:p w14:paraId="39C45193" w14:textId="77777777" w:rsidR="00A75534" w:rsidRPr="00845789" w:rsidRDefault="00A75534" w:rsidP="00CB1BD4">
      <w:pPr>
        <w:spacing w:after="0" w:line="360" w:lineRule="auto"/>
        <w:ind w:left="426" w:right="313"/>
        <w:jc w:val="both"/>
        <w:rPr>
          <w:rFonts w:eastAsia="Times New Roman"/>
          <w:lang w:eastAsia="it-IT"/>
        </w:rPr>
      </w:pPr>
    </w:p>
    <w:p w14:paraId="3B7A42EE" w14:textId="77777777" w:rsidR="00A75534" w:rsidRPr="005574A1" w:rsidRDefault="00A75534" w:rsidP="000F6CD1">
      <w:pPr>
        <w:pStyle w:val="Paragrafoelenco"/>
        <w:numPr>
          <w:ilvl w:val="0"/>
          <w:numId w:val="1"/>
        </w:numPr>
        <w:spacing w:after="0" w:line="360" w:lineRule="auto"/>
        <w:ind w:left="426" w:right="313"/>
        <w:jc w:val="both"/>
        <w:rPr>
          <w:rFonts w:eastAsia="Times New Roman"/>
          <w:u w:val="single"/>
          <w:lang w:eastAsia="it-IT"/>
        </w:rPr>
      </w:pPr>
      <w:r w:rsidRPr="005574A1">
        <w:rPr>
          <w:rFonts w:eastAsia="Times New Roman"/>
          <w:u w:val="single"/>
          <w:lang w:eastAsia="it-IT"/>
        </w:rPr>
        <w:t xml:space="preserve">Meglio una vetrina elegante o stravagante per attirare i clienti? </w:t>
      </w:r>
    </w:p>
    <w:p w14:paraId="5C6665B9" w14:textId="7A785303" w:rsidR="00A75534" w:rsidRPr="00845789" w:rsidRDefault="00A75534" w:rsidP="00CB1BD4">
      <w:pPr>
        <w:pStyle w:val="Paragrafoelenco"/>
        <w:spacing w:after="0" w:line="360" w:lineRule="auto"/>
        <w:ind w:left="426" w:right="313"/>
        <w:jc w:val="both"/>
        <w:rPr>
          <w:rFonts w:eastAsia="Times New Roman"/>
          <w:lang w:eastAsia="it-IT"/>
        </w:rPr>
      </w:pPr>
      <w:r w:rsidRPr="00845789">
        <w:rPr>
          <w:rFonts w:eastAsia="Times New Roman"/>
          <w:lang w:eastAsia="it-IT"/>
        </w:rPr>
        <w:t xml:space="preserve">Osservo i top </w:t>
      </w:r>
      <w:r>
        <w:rPr>
          <w:rFonts w:eastAsia="Times New Roman"/>
          <w:lang w:eastAsia="it-IT"/>
        </w:rPr>
        <w:t>5</w:t>
      </w:r>
      <w:r w:rsidRPr="00845789">
        <w:rPr>
          <w:rFonts w:eastAsia="Times New Roman"/>
          <w:lang w:eastAsia="it-IT"/>
        </w:rPr>
        <w:t xml:space="preserve"> negozi e tramite un backward analisi guardo se son negozi pi</w:t>
      </w:r>
      <w:r w:rsidR="005C28BE">
        <w:rPr>
          <w:rFonts w:eastAsia="Times New Roman"/>
          <w:lang w:eastAsia="it-IT"/>
        </w:rPr>
        <w:t xml:space="preserve">ù </w:t>
      </w:r>
      <w:r w:rsidRPr="00845789">
        <w:rPr>
          <w:rFonts w:eastAsia="Times New Roman"/>
          <w:lang w:eastAsia="it-IT"/>
        </w:rPr>
        <w:t>eleganti e molto statici oppure son negozi pi</w:t>
      </w:r>
      <w:r w:rsidR="005C28BE">
        <w:rPr>
          <w:rFonts w:eastAsia="Times New Roman"/>
          <w:lang w:eastAsia="it-IT"/>
        </w:rPr>
        <w:t>ù</w:t>
      </w:r>
      <w:r w:rsidRPr="00845789">
        <w:rPr>
          <w:rFonts w:eastAsia="Times New Roman"/>
          <w:lang w:eastAsia="it-IT"/>
        </w:rPr>
        <w:t xml:space="preserve"> “colorati e vivaci” nell’esporre i propri prodotti</w:t>
      </w:r>
      <w:r>
        <w:rPr>
          <w:rFonts w:eastAsia="Times New Roman"/>
          <w:lang w:eastAsia="it-IT"/>
        </w:rPr>
        <w:t>.</w:t>
      </w:r>
    </w:p>
    <w:p w14:paraId="5F594C10" w14:textId="77777777" w:rsidR="00A75534" w:rsidRPr="005574A1" w:rsidRDefault="00A75534" w:rsidP="000F6CD1">
      <w:pPr>
        <w:pStyle w:val="Paragrafoelenco"/>
        <w:numPr>
          <w:ilvl w:val="0"/>
          <w:numId w:val="1"/>
        </w:numPr>
        <w:spacing w:after="0" w:line="360" w:lineRule="auto"/>
        <w:ind w:left="426" w:right="313"/>
        <w:jc w:val="both"/>
        <w:rPr>
          <w:rFonts w:eastAsia="Times New Roman"/>
          <w:u w:val="single"/>
          <w:lang w:eastAsia="it-IT"/>
        </w:rPr>
      </w:pPr>
      <w:r w:rsidRPr="005574A1">
        <w:rPr>
          <w:rFonts w:eastAsia="Times New Roman"/>
          <w:u w:val="single"/>
          <w:lang w:eastAsia="it-IT"/>
        </w:rPr>
        <w:t xml:space="preserve">Dopo quanto devo spostare la merce da un negozio </w:t>
      </w:r>
      <w:r>
        <w:rPr>
          <w:rFonts w:eastAsia="Times New Roman"/>
          <w:u w:val="single"/>
          <w:lang w:eastAsia="it-IT"/>
        </w:rPr>
        <w:t>r</w:t>
      </w:r>
      <w:r w:rsidRPr="005574A1">
        <w:rPr>
          <w:rFonts w:eastAsia="Times New Roman"/>
          <w:u w:val="single"/>
          <w:lang w:eastAsia="it-IT"/>
        </w:rPr>
        <w:t xml:space="preserve">etail ad </w:t>
      </w:r>
      <w:r>
        <w:rPr>
          <w:rFonts w:eastAsia="Times New Roman"/>
          <w:u w:val="single"/>
          <w:lang w:eastAsia="it-IT"/>
        </w:rPr>
        <w:t>uno o</w:t>
      </w:r>
      <w:r w:rsidRPr="005574A1">
        <w:rPr>
          <w:rFonts w:eastAsia="Times New Roman"/>
          <w:u w:val="single"/>
          <w:lang w:eastAsia="it-IT"/>
        </w:rPr>
        <w:t>utlet?</w:t>
      </w:r>
    </w:p>
    <w:p w14:paraId="7FC7E431" w14:textId="77777777" w:rsidR="00A75534" w:rsidRPr="00845789" w:rsidRDefault="00A75534" w:rsidP="00CB1BD4">
      <w:pPr>
        <w:pStyle w:val="Paragrafoelenco"/>
        <w:spacing w:after="0" w:line="360" w:lineRule="auto"/>
        <w:ind w:left="426" w:right="313"/>
        <w:jc w:val="both"/>
        <w:rPr>
          <w:rFonts w:eastAsia="Times New Roman"/>
          <w:lang w:eastAsia="it-IT"/>
        </w:rPr>
      </w:pPr>
      <w:r w:rsidRPr="00845789">
        <w:rPr>
          <w:rFonts w:eastAsia="Times New Roman"/>
          <w:lang w:eastAsia="it-IT"/>
        </w:rPr>
        <w:t>Valuto il tempo che un oggetto rimane nello store, calcolato dal tempo di consegna al tempo attuale/ tempo di vendita</w:t>
      </w:r>
      <w:r>
        <w:rPr>
          <w:rFonts w:eastAsia="Times New Roman"/>
          <w:lang w:eastAsia="it-IT"/>
        </w:rPr>
        <w:t>.</w:t>
      </w:r>
    </w:p>
    <w:p w14:paraId="328A1899" w14:textId="77777777" w:rsidR="00A75534" w:rsidRPr="005574A1" w:rsidRDefault="00A75534" w:rsidP="000F6CD1">
      <w:pPr>
        <w:pStyle w:val="Paragrafoelenco"/>
        <w:numPr>
          <w:ilvl w:val="0"/>
          <w:numId w:val="1"/>
        </w:numPr>
        <w:spacing w:after="0" w:line="360" w:lineRule="auto"/>
        <w:ind w:left="426" w:right="313"/>
        <w:jc w:val="both"/>
        <w:rPr>
          <w:rFonts w:eastAsia="Times New Roman"/>
          <w:u w:val="single"/>
          <w:lang w:eastAsia="it-IT"/>
        </w:rPr>
      </w:pPr>
      <w:r w:rsidRPr="005574A1">
        <w:rPr>
          <w:rFonts w:eastAsia="Times New Roman"/>
          <w:u w:val="single"/>
          <w:lang w:eastAsia="it-IT"/>
        </w:rPr>
        <w:t xml:space="preserve">Quante volte un mio cliente ritorna a comprare? Quante volte invece torna a comprare ma attraverso l’e-commerce? </w:t>
      </w:r>
    </w:p>
    <w:p w14:paraId="76DE7587" w14:textId="77777777" w:rsidR="00A75534" w:rsidRPr="00845789" w:rsidRDefault="00A75534" w:rsidP="00CB1BD4">
      <w:pPr>
        <w:pStyle w:val="Paragrafoelenco"/>
        <w:spacing w:after="0" w:line="360" w:lineRule="auto"/>
        <w:ind w:left="426" w:right="313"/>
        <w:jc w:val="both"/>
        <w:rPr>
          <w:rFonts w:eastAsia="Times New Roman"/>
          <w:lang w:eastAsia="it-IT"/>
        </w:rPr>
      </w:pPr>
      <w:r w:rsidRPr="00845789">
        <w:rPr>
          <w:rFonts w:eastAsia="Times New Roman"/>
          <w:lang w:eastAsia="it-IT"/>
        </w:rPr>
        <w:t xml:space="preserve">Valutazione </w:t>
      </w:r>
      <w:r>
        <w:rPr>
          <w:rFonts w:eastAsia="Times New Roman"/>
          <w:lang w:eastAsia="it-IT"/>
        </w:rPr>
        <w:t>n</w:t>
      </w:r>
      <w:r w:rsidRPr="00845789">
        <w:rPr>
          <w:rFonts w:eastAsia="Times New Roman"/>
          <w:lang w:eastAsia="it-IT"/>
        </w:rPr>
        <w:t>egozi. Utilizzo il count della gente che entra ed esce e associa ad essi le vendite</w:t>
      </w:r>
      <w:r>
        <w:rPr>
          <w:rFonts w:eastAsia="Times New Roman"/>
          <w:lang w:eastAsia="it-IT"/>
        </w:rPr>
        <w:t>.</w:t>
      </w:r>
    </w:p>
    <w:p w14:paraId="4F4FB4FA" w14:textId="77777777" w:rsidR="00A75534" w:rsidRPr="005574A1" w:rsidRDefault="00A75534" w:rsidP="000F6CD1">
      <w:pPr>
        <w:pStyle w:val="Paragrafoelenco"/>
        <w:numPr>
          <w:ilvl w:val="0"/>
          <w:numId w:val="1"/>
        </w:numPr>
        <w:spacing w:after="0" w:line="360" w:lineRule="auto"/>
        <w:ind w:left="426" w:right="313"/>
        <w:jc w:val="both"/>
        <w:rPr>
          <w:rFonts w:eastAsia="Times New Roman"/>
          <w:u w:val="single"/>
          <w:lang w:eastAsia="it-IT"/>
        </w:rPr>
      </w:pPr>
      <w:r w:rsidRPr="005574A1">
        <w:rPr>
          <w:rFonts w:eastAsia="Times New Roman"/>
          <w:u w:val="single"/>
          <w:lang w:eastAsia="it-IT"/>
        </w:rPr>
        <w:t>Quanto magazzino può permettersi questo negozio? Quanto posso rischiare di lasciare invenduto?</w:t>
      </w:r>
    </w:p>
    <w:p w14:paraId="3FDEBB41" w14:textId="77777777" w:rsidR="00A75534" w:rsidRPr="00845789" w:rsidRDefault="00A75534" w:rsidP="00CB1BD4">
      <w:pPr>
        <w:pStyle w:val="Paragrafoelenco"/>
        <w:spacing w:after="0" w:line="360" w:lineRule="auto"/>
        <w:ind w:left="426" w:right="313"/>
        <w:jc w:val="both"/>
        <w:rPr>
          <w:rFonts w:eastAsia="Times New Roman"/>
          <w:lang w:eastAsia="it-IT"/>
        </w:rPr>
      </w:pPr>
      <w:r w:rsidRPr="00845789">
        <w:rPr>
          <w:rFonts w:eastAsia="Times New Roman"/>
          <w:lang w:eastAsia="it-IT"/>
        </w:rPr>
        <w:t xml:space="preserve">Magazzino= costi. Calcolare la percentuale merce venduta/merce arrivata e sfilare una classifica dei WORST </w:t>
      </w:r>
      <w:r>
        <w:rPr>
          <w:rFonts w:eastAsia="Times New Roman"/>
          <w:lang w:eastAsia="it-IT"/>
        </w:rPr>
        <w:t>5</w:t>
      </w:r>
      <w:r w:rsidRPr="00845789">
        <w:rPr>
          <w:rFonts w:eastAsia="Times New Roman"/>
          <w:lang w:eastAsia="it-IT"/>
        </w:rPr>
        <w:t>. In questi negozi bisogna spedire meno merce.</w:t>
      </w:r>
    </w:p>
    <w:p w14:paraId="5EC27DAF" w14:textId="77777777" w:rsidR="00A75534" w:rsidRPr="005574A1" w:rsidRDefault="00A75534" w:rsidP="000F6CD1">
      <w:pPr>
        <w:pStyle w:val="Paragrafoelenco"/>
        <w:numPr>
          <w:ilvl w:val="0"/>
          <w:numId w:val="1"/>
        </w:numPr>
        <w:spacing w:after="0" w:line="360" w:lineRule="auto"/>
        <w:ind w:left="426" w:right="313"/>
        <w:jc w:val="both"/>
        <w:rPr>
          <w:rFonts w:eastAsia="Times New Roman"/>
          <w:u w:val="single"/>
          <w:lang w:eastAsia="it-IT"/>
        </w:rPr>
      </w:pPr>
      <w:r w:rsidRPr="005574A1">
        <w:rPr>
          <w:rFonts w:eastAsia="Times New Roman"/>
          <w:u w:val="single"/>
          <w:lang w:eastAsia="it-IT"/>
        </w:rPr>
        <w:t xml:space="preserve">Quale particolare mi differenzia e mi fa subito riconoscere da competitors? </w:t>
      </w:r>
    </w:p>
    <w:p w14:paraId="665C90F1" w14:textId="7744608B" w:rsidR="00A75534" w:rsidRPr="00845789" w:rsidRDefault="00A75534" w:rsidP="00CB1BD4">
      <w:pPr>
        <w:pStyle w:val="Paragrafoelenco"/>
        <w:spacing w:after="0" w:line="360" w:lineRule="auto"/>
        <w:ind w:left="426" w:right="313"/>
        <w:jc w:val="both"/>
        <w:rPr>
          <w:rFonts w:eastAsia="Times New Roman"/>
          <w:lang w:eastAsia="it-IT"/>
        </w:rPr>
      </w:pPr>
      <w:r w:rsidRPr="00845789">
        <w:rPr>
          <w:rFonts w:eastAsia="Times New Roman"/>
          <w:lang w:eastAsia="it-IT"/>
        </w:rPr>
        <w:t xml:space="preserve">Bisogna far si che l’azienda si focalizzi su pochi prodotti che innalzano la Brand Loyalty, valutazione tramite </w:t>
      </w:r>
      <w:r w:rsidR="00B01466">
        <w:rPr>
          <w:rFonts w:eastAsia="Times New Roman"/>
          <w:lang w:eastAsia="it-IT"/>
        </w:rPr>
        <w:t>P</w:t>
      </w:r>
      <w:r w:rsidRPr="00845789">
        <w:rPr>
          <w:rFonts w:eastAsia="Times New Roman"/>
          <w:lang w:eastAsia="it-IT"/>
        </w:rPr>
        <w:t>areto</w:t>
      </w:r>
      <w:r>
        <w:rPr>
          <w:rFonts w:eastAsia="Times New Roman"/>
          <w:lang w:eastAsia="it-IT"/>
        </w:rPr>
        <w:t>.</w:t>
      </w:r>
    </w:p>
    <w:p w14:paraId="08315CC0" w14:textId="77777777" w:rsidR="00A75534" w:rsidRPr="005574A1" w:rsidRDefault="00A75534" w:rsidP="000F6CD1">
      <w:pPr>
        <w:pStyle w:val="Paragrafoelenco"/>
        <w:numPr>
          <w:ilvl w:val="0"/>
          <w:numId w:val="1"/>
        </w:numPr>
        <w:spacing w:after="0" w:line="360" w:lineRule="auto"/>
        <w:ind w:left="426" w:right="313"/>
        <w:jc w:val="both"/>
        <w:rPr>
          <w:rFonts w:eastAsia="Times New Roman"/>
          <w:u w:val="single"/>
          <w:lang w:eastAsia="it-IT"/>
        </w:rPr>
      </w:pPr>
      <w:r w:rsidRPr="005574A1">
        <w:rPr>
          <w:rFonts w:eastAsia="Times New Roman"/>
          <w:u w:val="single"/>
          <w:lang w:eastAsia="it-IT"/>
        </w:rPr>
        <w:t xml:space="preserve">Meglio aprire negozi di nicchia </w:t>
      </w:r>
      <w:r>
        <w:rPr>
          <w:rFonts w:eastAsia="Times New Roman"/>
          <w:u w:val="single"/>
          <w:lang w:eastAsia="it-IT"/>
        </w:rPr>
        <w:t>nelle</w:t>
      </w:r>
      <w:r w:rsidRPr="005574A1">
        <w:rPr>
          <w:rFonts w:eastAsia="Times New Roman"/>
          <w:u w:val="single"/>
          <w:lang w:eastAsia="it-IT"/>
        </w:rPr>
        <w:t xml:space="preserve"> </w:t>
      </w:r>
      <w:r>
        <w:rPr>
          <w:rFonts w:eastAsia="Times New Roman"/>
          <w:u w:val="single"/>
          <w:lang w:eastAsia="it-IT"/>
        </w:rPr>
        <w:t>g</w:t>
      </w:r>
      <w:r w:rsidRPr="005574A1">
        <w:rPr>
          <w:rFonts w:eastAsia="Times New Roman"/>
          <w:u w:val="single"/>
          <w:lang w:eastAsia="it-IT"/>
        </w:rPr>
        <w:t>randi città o aprire negozi negli outlet?</w:t>
      </w:r>
    </w:p>
    <w:p w14:paraId="68BFD424" w14:textId="77777777" w:rsidR="00A75534" w:rsidRPr="00CB1BD4" w:rsidRDefault="00A75534" w:rsidP="000F6CD1">
      <w:pPr>
        <w:pStyle w:val="Paragrafoelenco"/>
        <w:numPr>
          <w:ilvl w:val="0"/>
          <w:numId w:val="9"/>
        </w:numPr>
        <w:spacing w:after="0" w:line="360" w:lineRule="auto"/>
        <w:ind w:right="313"/>
        <w:jc w:val="both"/>
        <w:rPr>
          <w:rFonts w:eastAsia="Times New Roman"/>
          <w:lang w:eastAsia="it-IT"/>
        </w:rPr>
      </w:pPr>
      <w:r w:rsidRPr="00CB1BD4">
        <w:rPr>
          <w:rFonts w:eastAsia="Times New Roman"/>
          <w:lang w:eastAsia="it-IT"/>
        </w:rPr>
        <w:t>Calcolare il rapporto vendite profitto per tipo di shop.</w:t>
      </w:r>
    </w:p>
    <w:p w14:paraId="223A513B" w14:textId="1538BC58" w:rsidR="00A75534" w:rsidRPr="00CB1BD4" w:rsidRDefault="00A75534" w:rsidP="000F6CD1">
      <w:pPr>
        <w:pStyle w:val="Paragrafoelenco"/>
        <w:numPr>
          <w:ilvl w:val="0"/>
          <w:numId w:val="9"/>
        </w:numPr>
        <w:spacing w:after="0" w:line="360" w:lineRule="auto"/>
        <w:ind w:right="313"/>
        <w:jc w:val="both"/>
        <w:rPr>
          <w:rFonts w:eastAsia="Times New Roman"/>
          <w:lang w:eastAsia="it-IT"/>
        </w:rPr>
      </w:pPr>
      <w:r w:rsidRPr="00CB1BD4">
        <w:rPr>
          <w:rFonts w:eastAsia="Times New Roman"/>
          <w:lang w:eastAsia="it-IT"/>
        </w:rPr>
        <w:t>Calcolare  #visitatori  nei negozi outlet e nei corner per vedere se l’affluenza e le vendite mi posso far cambiare strategia.</w:t>
      </w:r>
    </w:p>
    <w:p w14:paraId="324B0A58" w14:textId="1E79AD4D" w:rsidR="00A75534" w:rsidRPr="00CB1BD4" w:rsidRDefault="00A75534" w:rsidP="000F6CD1">
      <w:pPr>
        <w:pStyle w:val="Paragrafoelenco"/>
        <w:numPr>
          <w:ilvl w:val="0"/>
          <w:numId w:val="9"/>
        </w:numPr>
        <w:spacing w:after="0" w:line="360" w:lineRule="auto"/>
        <w:ind w:right="313"/>
        <w:jc w:val="both"/>
        <w:rPr>
          <w:rFonts w:eastAsia="Times New Roman"/>
          <w:lang w:eastAsia="it-IT"/>
        </w:rPr>
      </w:pPr>
      <w:r w:rsidRPr="00CB1BD4">
        <w:rPr>
          <w:rFonts w:eastAsia="Times New Roman"/>
          <w:lang w:eastAsia="it-IT"/>
        </w:rPr>
        <w:t xml:space="preserve">Preferisco visibilità o fatturato? </w:t>
      </w:r>
    </w:p>
    <w:p w14:paraId="3CFA3685" w14:textId="2213CA2B" w:rsidR="00B01466" w:rsidRPr="00CB1BD4" w:rsidRDefault="00B01466" w:rsidP="000F6CD1">
      <w:pPr>
        <w:pStyle w:val="Paragrafoelenco"/>
        <w:numPr>
          <w:ilvl w:val="0"/>
          <w:numId w:val="9"/>
        </w:numPr>
        <w:spacing w:after="0" w:line="360" w:lineRule="auto"/>
        <w:ind w:right="313"/>
        <w:jc w:val="both"/>
        <w:rPr>
          <w:rFonts w:eastAsia="Times New Roman"/>
          <w:lang w:eastAsia="it-IT"/>
        </w:rPr>
      </w:pPr>
      <w:r w:rsidRPr="00CB1BD4">
        <w:rPr>
          <w:rFonts w:eastAsia="Times New Roman"/>
          <w:lang w:eastAsia="it-IT"/>
        </w:rPr>
        <w:t>Classificazione Data Mining.</w:t>
      </w:r>
    </w:p>
    <w:p w14:paraId="03D89782" w14:textId="77777777" w:rsidR="00A75534" w:rsidRPr="00CB1BD4" w:rsidRDefault="00A75534" w:rsidP="000F6CD1">
      <w:pPr>
        <w:pStyle w:val="Paragrafoelenco"/>
        <w:numPr>
          <w:ilvl w:val="0"/>
          <w:numId w:val="9"/>
        </w:numPr>
        <w:spacing w:after="0" w:line="360" w:lineRule="auto"/>
        <w:ind w:right="313"/>
        <w:jc w:val="both"/>
        <w:rPr>
          <w:rFonts w:eastAsia="Times New Roman"/>
          <w:lang w:eastAsia="it-IT"/>
        </w:rPr>
      </w:pPr>
      <w:r w:rsidRPr="00CB1BD4">
        <w:rPr>
          <w:rFonts w:eastAsia="Times New Roman"/>
          <w:lang w:eastAsia="it-IT"/>
        </w:rPr>
        <w:t>Quali Outlet hanno un numero maggiore di visibilità?</w:t>
      </w:r>
    </w:p>
    <w:p w14:paraId="2738F8EC" w14:textId="7F2DE366" w:rsidR="00A75534" w:rsidRPr="00CB1BD4" w:rsidRDefault="00A75534" w:rsidP="000F6CD1">
      <w:pPr>
        <w:pStyle w:val="Paragrafoelenco"/>
        <w:numPr>
          <w:ilvl w:val="0"/>
          <w:numId w:val="9"/>
        </w:numPr>
        <w:spacing w:after="0" w:line="360" w:lineRule="auto"/>
        <w:ind w:right="313"/>
        <w:jc w:val="both"/>
        <w:rPr>
          <w:rFonts w:eastAsia="Times New Roman"/>
          <w:lang w:eastAsia="it-IT"/>
        </w:rPr>
      </w:pPr>
      <w:r w:rsidRPr="00CB1BD4">
        <w:rPr>
          <w:rFonts w:eastAsia="Times New Roman"/>
          <w:lang w:eastAsia="it-IT"/>
        </w:rPr>
        <w:t xml:space="preserve">Analisi territori tramite dati </w:t>
      </w:r>
      <w:r w:rsidR="00B01466" w:rsidRPr="00CB1BD4">
        <w:rPr>
          <w:rFonts w:eastAsia="Times New Roman"/>
          <w:lang w:eastAsia="it-IT"/>
        </w:rPr>
        <w:t>ISTAT.</w:t>
      </w:r>
      <w:r w:rsidRPr="00CB1BD4">
        <w:rPr>
          <w:rFonts w:eastAsia="Times New Roman"/>
          <w:lang w:eastAsia="it-IT"/>
        </w:rPr>
        <w:t xml:space="preserve"> </w:t>
      </w:r>
    </w:p>
    <w:p w14:paraId="4FB22D08" w14:textId="77777777" w:rsidR="00A75534" w:rsidRPr="00CB1BD4" w:rsidRDefault="00A75534" w:rsidP="000F6CD1">
      <w:pPr>
        <w:pStyle w:val="Paragrafoelenco"/>
        <w:numPr>
          <w:ilvl w:val="0"/>
          <w:numId w:val="9"/>
        </w:numPr>
        <w:spacing w:after="0" w:line="360" w:lineRule="auto"/>
        <w:ind w:right="313"/>
        <w:jc w:val="both"/>
        <w:rPr>
          <w:rFonts w:eastAsia="Times New Roman"/>
          <w:lang w:eastAsia="it-IT"/>
        </w:rPr>
      </w:pPr>
      <w:r w:rsidRPr="00CB1BD4">
        <w:rPr>
          <w:rFonts w:eastAsia="Times New Roman"/>
          <w:lang w:eastAsia="it-IT"/>
        </w:rPr>
        <w:t xml:space="preserve">In quali zone l’azienda è debole in termini di mercato? </w:t>
      </w:r>
    </w:p>
    <w:p w14:paraId="017667B3" w14:textId="77777777" w:rsidR="00A75534" w:rsidRPr="005574A1" w:rsidRDefault="00A75534" w:rsidP="000F6CD1">
      <w:pPr>
        <w:pStyle w:val="Paragrafoelenco"/>
        <w:numPr>
          <w:ilvl w:val="0"/>
          <w:numId w:val="1"/>
        </w:numPr>
        <w:spacing w:after="0" w:line="360" w:lineRule="auto"/>
        <w:ind w:left="426" w:right="313"/>
        <w:jc w:val="both"/>
        <w:rPr>
          <w:rFonts w:eastAsia="Times New Roman"/>
          <w:u w:val="single"/>
          <w:lang w:eastAsia="it-IT"/>
        </w:rPr>
      </w:pPr>
      <w:r w:rsidRPr="005574A1">
        <w:rPr>
          <w:rFonts w:eastAsia="Times New Roman"/>
          <w:u w:val="single"/>
          <w:lang w:eastAsia="it-IT"/>
        </w:rPr>
        <w:t>Quando devo creare una promozione e per chi? Meglio a breve o lungo termine? Mi conviene fare promozioni su un singolo prodott</w:t>
      </w:r>
      <w:r>
        <w:rPr>
          <w:rFonts w:eastAsia="Times New Roman"/>
          <w:u w:val="single"/>
          <w:lang w:eastAsia="it-IT"/>
        </w:rPr>
        <w:t>o</w:t>
      </w:r>
      <w:r w:rsidRPr="005574A1">
        <w:rPr>
          <w:rFonts w:eastAsia="Times New Roman"/>
          <w:u w:val="single"/>
          <w:lang w:eastAsia="it-IT"/>
        </w:rPr>
        <w:t xml:space="preserve"> o basandomi sulle regole di associazione? Quando il mio numero delle vendite è sotto la media? </w:t>
      </w:r>
    </w:p>
    <w:p w14:paraId="3674DEB2" w14:textId="77777777" w:rsidR="00A75534" w:rsidRPr="00845789" w:rsidRDefault="00A75534" w:rsidP="00CB1BD4">
      <w:pPr>
        <w:pStyle w:val="Paragrafoelenco"/>
        <w:spacing w:after="0" w:line="360" w:lineRule="auto"/>
        <w:ind w:left="426" w:right="313"/>
        <w:jc w:val="both"/>
        <w:rPr>
          <w:rFonts w:eastAsia="Times New Roman"/>
          <w:lang w:eastAsia="it-IT"/>
        </w:rPr>
      </w:pPr>
      <w:r w:rsidRPr="00845789">
        <w:rPr>
          <w:rFonts w:eastAsia="Times New Roman"/>
          <w:lang w:eastAsia="it-IT"/>
        </w:rPr>
        <w:lastRenderedPageBreak/>
        <w:t xml:space="preserve">Come faccio a riequilibrare questo dato? </w:t>
      </w:r>
      <w:r>
        <w:rPr>
          <w:rFonts w:eastAsia="Times New Roman"/>
          <w:lang w:eastAsia="it-IT"/>
        </w:rPr>
        <w:t>C</w:t>
      </w:r>
      <w:r w:rsidRPr="00845789">
        <w:rPr>
          <w:rFonts w:eastAsia="Times New Roman"/>
          <w:lang w:eastAsia="it-IT"/>
        </w:rPr>
        <w:t>on delle promozioni singolari per determinati oggetti o promozioni tramite regole di associazione in questo modo determino anche il periodo dell’offerta.</w:t>
      </w:r>
    </w:p>
    <w:p w14:paraId="3C9033FF" w14:textId="77777777" w:rsidR="00A75534" w:rsidRPr="005574A1" w:rsidRDefault="00A75534" w:rsidP="000F6CD1">
      <w:pPr>
        <w:pStyle w:val="Paragrafoelenco"/>
        <w:numPr>
          <w:ilvl w:val="0"/>
          <w:numId w:val="1"/>
        </w:numPr>
        <w:spacing w:after="0" w:line="360" w:lineRule="auto"/>
        <w:ind w:left="426" w:right="313"/>
        <w:jc w:val="both"/>
        <w:rPr>
          <w:rFonts w:eastAsia="Times New Roman"/>
          <w:u w:val="single"/>
          <w:lang w:eastAsia="it-IT"/>
        </w:rPr>
      </w:pPr>
      <w:r w:rsidRPr="005574A1">
        <w:rPr>
          <w:rFonts w:eastAsia="Times New Roman"/>
          <w:u w:val="single"/>
          <w:lang w:eastAsia="it-IT"/>
        </w:rPr>
        <w:t>Quanto cresce/diminuisce il mio marchio rispetto al settore?</w:t>
      </w:r>
    </w:p>
    <w:p w14:paraId="0327A112" w14:textId="20219384" w:rsidR="00A75534" w:rsidRPr="00845789" w:rsidRDefault="00A75534" w:rsidP="00CB1BD4">
      <w:pPr>
        <w:spacing w:after="0" w:line="360" w:lineRule="auto"/>
        <w:ind w:left="426" w:right="313"/>
        <w:jc w:val="both"/>
        <w:rPr>
          <w:rFonts w:eastAsia="Times New Roman"/>
          <w:lang w:eastAsia="it-IT"/>
        </w:rPr>
      </w:pPr>
      <w:r w:rsidRPr="00845789">
        <w:rPr>
          <w:rFonts w:eastAsia="Times New Roman"/>
          <w:lang w:eastAsia="it-IT"/>
        </w:rPr>
        <w:t xml:space="preserve">Dove il mio marchio fa parlare e coinvolge la gente? </w:t>
      </w:r>
    </w:p>
    <w:p w14:paraId="225AE471" w14:textId="77777777" w:rsidR="00A75534" w:rsidRPr="00845789" w:rsidRDefault="00A75534" w:rsidP="00CB1BD4">
      <w:pPr>
        <w:spacing w:after="0" w:line="360" w:lineRule="auto"/>
        <w:ind w:left="426" w:right="313"/>
        <w:jc w:val="both"/>
        <w:rPr>
          <w:rFonts w:eastAsia="Times New Roman"/>
          <w:lang w:eastAsia="it-IT"/>
        </w:rPr>
      </w:pPr>
      <w:r w:rsidRPr="00845789">
        <w:rPr>
          <w:rFonts w:eastAsia="Times New Roman"/>
          <w:lang w:eastAsia="it-IT"/>
        </w:rPr>
        <w:t xml:space="preserve">Tramite real time tweets con l’uso di </w:t>
      </w:r>
      <w:r>
        <w:rPr>
          <w:rFonts w:eastAsia="Times New Roman"/>
          <w:lang w:eastAsia="it-IT"/>
        </w:rPr>
        <w:t>P</w:t>
      </w:r>
      <w:r w:rsidRPr="00845789">
        <w:rPr>
          <w:rFonts w:eastAsia="Times New Roman"/>
          <w:lang w:eastAsia="it-IT"/>
        </w:rPr>
        <w:t xml:space="preserve">ython e </w:t>
      </w:r>
      <w:r>
        <w:rPr>
          <w:rFonts w:eastAsia="Times New Roman"/>
          <w:lang w:eastAsia="it-IT"/>
        </w:rPr>
        <w:t>C</w:t>
      </w:r>
      <w:r w:rsidRPr="00845789">
        <w:rPr>
          <w:rFonts w:eastAsia="Times New Roman"/>
          <w:lang w:eastAsia="it-IT"/>
        </w:rPr>
        <w:t xml:space="preserve">onfluent inserendo i dati in un db grazie ai sink connettors.  </w:t>
      </w:r>
      <w:r>
        <w:rPr>
          <w:rFonts w:eastAsia="Times New Roman"/>
          <w:lang w:eastAsia="it-IT"/>
        </w:rPr>
        <w:t>O</w:t>
      </w:r>
      <w:r w:rsidRPr="00845789">
        <w:rPr>
          <w:rFonts w:eastAsia="Times New Roman"/>
          <w:lang w:eastAsia="it-IT"/>
        </w:rPr>
        <w:t>sservazione dei dati e dei tweet inerenti al mio marchio e a quelli dei competitors. Quale è il feedback dei miei clienti?</w:t>
      </w:r>
    </w:p>
    <w:p w14:paraId="13FA7FAC" w14:textId="77777777" w:rsidR="00A75534" w:rsidRPr="00845789" w:rsidRDefault="00A75534" w:rsidP="00CB1BD4">
      <w:pPr>
        <w:spacing w:after="0" w:line="360" w:lineRule="auto"/>
        <w:ind w:left="426" w:right="313"/>
        <w:jc w:val="both"/>
        <w:rPr>
          <w:rFonts w:eastAsia="Times New Roman"/>
          <w:lang w:eastAsia="it-IT"/>
        </w:rPr>
      </w:pPr>
      <w:r w:rsidRPr="00845789">
        <w:rPr>
          <w:rFonts w:eastAsia="Times New Roman"/>
          <w:lang w:eastAsia="it-IT"/>
        </w:rPr>
        <w:t>Il numero di citazioni sta salendo o decrescendo rispetto ad un periodo passato?</w:t>
      </w:r>
    </w:p>
    <w:p w14:paraId="73626FD3" w14:textId="033C3C66" w:rsidR="00A203EE" w:rsidRPr="00845789" w:rsidRDefault="00A75534" w:rsidP="00CB1BD4">
      <w:pPr>
        <w:spacing w:after="0" w:line="360" w:lineRule="auto"/>
        <w:ind w:left="426" w:right="313"/>
        <w:jc w:val="both"/>
        <w:rPr>
          <w:rFonts w:eastAsia="Times New Roman"/>
          <w:lang w:eastAsia="it-IT"/>
        </w:rPr>
      </w:pPr>
      <w:r w:rsidRPr="00845789">
        <w:rPr>
          <w:rFonts w:eastAsia="Times New Roman"/>
          <w:lang w:eastAsia="it-IT"/>
        </w:rPr>
        <w:t xml:space="preserve">In quale luogo il mio marchio è piu conosciuto? In quali paesi invece devo investire per aumentare la mia visibilità? </w:t>
      </w:r>
      <w:r>
        <w:rPr>
          <w:rFonts w:eastAsia="Times New Roman"/>
          <w:lang w:eastAsia="it-IT"/>
        </w:rPr>
        <w:t>D</w:t>
      </w:r>
      <w:r w:rsidRPr="00845789">
        <w:rPr>
          <w:rFonts w:eastAsia="Times New Roman"/>
          <w:lang w:eastAsia="it-IT"/>
        </w:rPr>
        <w:t xml:space="preserve">ati real time by </w:t>
      </w:r>
      <w:r>
        <w:rPr>
          <w:rFonts w:eastAsia="Times New Roman"/>
          <w:lang w:eastAsia="it-IT"/>
        </w:rPr>
        <w:t>T</w:t>
      </w:r>
      <w:r w:rsidRPr="00845789">
        <w:rPr>
          <w:rFonts w:eastAsia="Times New Roman"/>
          <w:lang w:eastAsia="it-IT"/>
        </w:rPr>
        <w:t>witter</w:t>
      </w:r>
      <w:r>
        <w:rPr>
          <w:rFonts w:eastAsia="Times New Roman"/>
          <w:lang w:eastAsia="it-IT"/>
        </w:rPr>
        <w:t>.</w:t>
      </w:r>
    </w:p>
    <w:p w14:paraId="11B736D5" w14:textId="77777777" w:rsidR="00A75534" w:rsidRPr="005574A1" w:rsidRDefault="00A75534" w:rsidP="000F6CD1">
      <w:pPr>
        <w:pStyle w:val="Paragrafoelenco"/>
        <w:numPr>
          <w:ilvl w:val="0"/>
          <w:numId w:val="1"/>
        </w:numPr>
        <w:spacing w:after="0" w:line="360" w:lineRule="auto"/>
        <w:ind w:left="426" w:right="313"/>
        <w:jc w:val="both"/>
        <w:rPr>
          <w:rFonts w:eastAsia="Times New Roman"/>
          <w:u w:val="single"/>
          <w:lang w:eastAsia="it-IT"/>
        </w:rPr>
      </w:pPr>
      <w:r w:rsidRPr="005574A1">
        <w:rPr>
          <w:rFonts w:eastAsia="Times New Roman"/>
          <w:u w:val="single"/>
          <w:lang w:eastAsia="it-IT"/>
        </w:rPr>
        <w:t>Come si stanno muovendo i miei competitors?</w:t>
      </w:r>
    </w:p>
    <w:p w14:paraId="3CBF3969" w14:textId="77777777" w:rsidR="00A75534" w:rsidRPr="00845789" w:rsidRDefault="00A75534" w:rsidP="00CB1BD4">
      <w:pPr>
        <w:pStyle w:val="Paragrafoelenco"/>
        <w:spacing w:after="0" w:line="360" w:lineRule="auto"/>
        <w:ind w:left="426" w:right="313"/>
        <w:jc w:val="both"/>
        <w:rPr>
          <w:rFonts w:eastAsia="Times New Roman"/>
          <w:lang w:eastAsia="it-IT"/>
        </w:rPr>
      </w:pPr>
      <w:r w:rsidRPr="00845789">
        <w:rPr>
          <w:rFonts w:eastAsia="Times New Roman"/>
          <w:lang w:eastAsia="it-IT"/>
        </w:rPr>
        <w:t>Continua osservazione dei puri dati delle</w:t>
      </w:r>
      <w:r>
        <w:rPr>
          <w:rFonts w:eastAsia="Times New Roman"/>
          <w:lang w:eastAsia="it-IT"/>
        </w:rPr>
        <w:t xml:space="preserve"> v</w:t>
      </w:r>
      <w:r w:rsidRPr="00845789">
        <w:rPr>
          <w:rFonts w:eastAsia="Times New Roman"/>
          <w:lang w:eastAsia="it-IT"/>
        </w:rPr>
        <w:t>endite di ogni competitors con relativo simbolo di trading positivo o negativo per evidenziare l’andamento odierno della azienda rispetto ai vari avversari del settore</w:t>
      </w:r>
      <w:r>
        <w:rPr>
          <w:rFonts w:eastAsia="Times New Roman"/>
          <w:lang w:eastAsia="it-IT"/>
        </w:rPr>
        <w:t xml:space="preserve">, </w:t>
      </w:r>
      <w:r w:rsidRPr="00845789">
        <w:rPr>
          <w:rFonts w:eastAsia="Times New Roman"/>
          <w:lang w:eastAsia="it-IT"/>
        </w:rPr>
        <w:t>il tutto riassunto in una tabella</w:t>
      </w:r>
      <w:r>
        <w:rPr>
          <w:rFonts w:eastAsia="Times New Roman"/>
          <w:lang w:eastAsia="it-IT"/>
        </w:rPr>
        <w:t>.</w:t>
      </w:r>
    </w:p>
    <w:p w14:paraId="0F0A352F" w14:textId="04BE855C" w:rsidR="00A75534" w:rsidRPr="005574A1" w:rsidRDefault="00B01466" w:rsidP="000F6CD1">
      <w:pPr>
        <w:pStyle w:val="Paragrafoelenco"/>
        <w:numPr>
          <w:ilvl w:val="0"/>
          <w:numId w:val="1"/>
        </w:numPr>
        <w:spacing w:after="0" w:line="360" w:lineRule="auto"/>
        <w:ind w:left="426" w:right="313"/>
        <w:jc w:val="both"/>
        <w:rPr>
          <w:rFonts w:eastAsia="Times New Roman"/>
          <w:u w:val="single"/>
          <w:lang w:eastAsia="it-IT"/>
        </w:rPr>
      </w:pPr>
      <w:r>
        <w:rPr>
          <w:rFonts w:eastAsia="Times New Roman"/>
          <w:u w:val="single"/>
          <w:lang w:eastAsia="it-IT"/>
        </w:rPr>
        <w:t xml:space="preserve"> </w:t>
      </w:r>
      <w:r w:rsidR="00A75534" w:rsidRPr="005574A1">
        <w:rPr>
          <w:rFonts w:eastAsia="Times New Roman"/>
          <w:u w:val="single"/>
          <w:lang w:eastAsia="it-IT"/>
        </w:rPr>
        <w:t xml:space="preserve">Il mio cliente è premium? </w:t>
      </w:r>
    </w:p>
    <w:p w14:paraId="15A6FCDB" w14:textId="77777777" w:rsidR="00A75534" w:rsidRPr="00845789" w:rsidRDefault="00A75534" w:rsidP="00CB1BD4">
      <w:pPr>
        <w:spacing w:after="0" w:line="360" w:lineRule="auto"/>
        <w:ind w:right="313" w:firstLine="426"/>
        <w:jc w:val="both"/>
        <w:rPr>
          <w:rFonts w:eastAsia="Times New Roman"/>
          <w:lang w:eastAsia="it-IT"/>
        </w:rPr>
      </w:pPr>
      <w:r w:rsidRPr="00845789">
        <w:rPr>
          <w:rFonts w:eastAsia="Times New Roman"/>
          <w:lang w:eastAsia="it-IT"/>
        </w:rPr>
        <w:t>Offerte speciali per utenti premium individuati tramite creazione di un boolean</w:t>
      </w:r>
      <w:r>
        <w:rPr>
          <w:rFonts w:eastAsia="Times New Roman"/>
          <w:lang w:eastAsia="it-IT"/>
        </w:rPr>
        <w:t>.</w:t>
      </w:r>
    </w:p>
    <w:p w14:paraId="423F1A8D" w14:textId="29E42C2C" w:rsidR="00A75534" w:rsidRPr="005574A1" w:rsidRDefault="00B01466" w:rsidP="000F6CD1">
      <w:pPr>
        <w:pStyle w:val="Paragrafoelenco"/>
        <w:numPr>
          <w:ilvl w:val="0"/>
          <w:numId w:val="1"/>
        </w:numPr>
        <w:spacing w:after="0" w:line="360" w:lineRule="auto"/>
        <w:ind w:left="426" w:right="313"/>
        <w:jc w:val="both"/>
        <w:rPr>
          <w:rFonts w:eastAsia="Times New Roman"/>
          <w:u w:val="single"/>
          <w:lang w:eastAsia="it-IT"/>
        </w:rPr>
      </w:pPr>
      <w:r>
        <w:rPr>
          <w:rFonts w:eastAsia="Times New Roman"/>
          <w:u w:val="single"/>
          <w:lang w:eastAsia="it-IT"/>
        </w:rPr>
        <w:t xml:space="preserve"> </w:t>
      </w:r>
      <w:r w:rsidR="00A75534" w:rsidRPr="005574A1">
        <w:rPr>
          <w:rFonts w:eastAsia="Times New Roman"/>
          <w:u w:val="single"/>
          <w:lang w:eastAsia="it-IT"/>
        </w:rPr>
        <w:t>Mi conviene puntare piu su una clientela puramente femminile o anche maschile?</w:t>
      </w:r>
    </w:p>
    <w:p w14:paraId="09EA6785" w14:textId="77777777" w:rsidR="00A75534" w:rsidRPr="00845789" w:rsidRDefault="00A75534" w:rsidP="00CB1BD4">
      <w:pPr>
        <w:spacing w:after="0" w:line="360" w:lineRule="auto"/>
        <w:ind w:left="426" w:right="313"/>
        <w:jc w:val="both"/>
        <w:rPr>
          <w:rFonts w:eastAsia="Times New Roman"/>
          <w:lang w:eastAsia="it-IT"/>
        </w:rPr>
      </w:pPr>
      <w:r w:rsidRPr="00845789">
        <w:rPr>
          <w:rFonts w:eastAsia="Times New Roman"/>
          <w:lang w:eastAsia="it-IT"/>
        </w:rPr>
        <w:t xml:space="preserve">Calcolare la percentuale di clientela femminile sul totale  </w:t>
      </w:r>
    </w:p>
    <w:p w14:paraId="58EB636A" w14:textId="6586937C" w:rsidR="00A75534" w:rsidRDefault="00A75534" w:rsidP="00CB1BD4">
      <w:pPr>
        <w:spacing w:after="0" w:line="360" w:lineRule="auto"/>
        <w:ind w:left="426" w:right="313"/>
        <w:jc w:val="both"/>
        <w:rPr>
          <w:rFonts w:eastAsia="Times New Roman"/>
          <w:lang w:eastAsia="it-IT"/>
        </w:rPr>
      </w:pPr>
      <w:r w:rsidRPr="00845789">
        <w:rPr>
          <w:rFonts w:eastAsia="Times New Roman"/>
          <w:lang w:eastAsia="it-IT"/>
        </w:rPr>
        <w:t>Calcolare la percentuale delle vendite di un prodotto femminile</w:t>
      </w:r>
      <w:r>
        <w:rPr>
          <w:rFonts w:eastAsia="Times New Roman"/>
          <w:lang w:eastAsia="it-IT"/>
        </w:rPr>
        <w:t>.</w:t>
      </w:r>
    </w:p>
    <w:p w14:paraId="622BE873" w14:textId="4E7B0D8A" w:rsidR="00B01466" w:rsidRPr="005574A1" w:rsidRDefault="00B01466" w:rsidP="000F6CD1">
      <w:pPr>
        <w:pStyle w:val="Paragrafoelenco"/>
        <w:numPr>
          <w:ilvl w:val="0"/>
          <w:numId w:val="1"/>
        </w:numPr>
        <w:spacing w:after="0" w:line="360" w:lineRule="auto"/>
        <w:ind w:left="426" w:right="313"/>
        <w:jc w:val="both"/>
        <w:rPr>
          <w:rFonts w:eastAsia="Times New Roman"/>
          <w:u w:val="single"/>
          <w:lang w:eastAsia="it-IT"/>
        </w:rPr>
      </w:pPr>
      <w:r>
        <w:rPr>
          <w:rFonts w:eastAsia="Times New Roman"/>
          <w:u w:val="single"/>
          <w:lang w:eastAsia="it-IT"/>
        </w:rPr>
        <w:t>Quanto un periodo di saldi incide sul numero di vendite? Quanto incide, invece, sul Margine complessivo aziendale</w:t>
      </w:r>
      <w:r w:rsidRPr="005574A1">
        <w:rPr>
          <w:rFonts w:eastAsia="Times New Roman"/>
          <w:u w:val="single"/>
          <w:lang w:eastAsia="it-IT"/>
        </w:rPr>
        <w:t xml:space="preserve">? </w:t>
      </w:r>
    </w:p>
    <w:p w14:paraId="498165B5" w14:textId="4324F217" w:rsidR="00B01466" w:rsidRPr="00845789" w:rsidRDefault="00B01466" w:rsidP="00CB1BD4">
      <w:pPr>
        <w:spacing w:after="0" w:line="360" w:lineRule="auto"/>
        <w:ind w:right="313" w:firstLine="426"/>
        <w:jc w:val="both"/>
        <w:rPr>
          <w:rFonts w:eastAsia="Times New Roman"/>
          <w:lang w:eastAsia="it-IT"/>
        </w:rPr>
      </w:pPr>
      <w:r w:rsidRPr="00845789">
        <w:rPr>
          <w:rFonts w:eastAsia="Times New Roman"/>
          <w:lang w:eastAsia="it-IT"/>
        </w:rPr>
        <w:t xml:space="preserve">Offerte speciali per </w:t>
      </w:r>
      <w:r>
        <w:rPr>
          <w:rFonts w:eastAsia="Times New Roman"/>
          <w:lang w:eastAsia="it-IT"/>
        </w:rPr>
        <w:t>i clienti mensilmente e confrontarli con il margine.</w:t>
      </w:r>
    </w:p>
    <w:p w14:paraId="76D4F0EF" w14:textId="77777777" w:rsidR="00B01466" w:rsidRDefault="00B01466" w:rsidP="00CB1BD4">
      <w:pPr>
        <w:spacing w:after="0" w:line="360" w:lineRule="auto"/>
        <w:ind w:left="426" w:right="313"/>
        <w:jc w:val="both"/>
        <w:rPr>
          <w:rFonts w:eastAsia="Times New Roman"/>
          <w:lang w:eastAsia="it-IT"/>
        </w:rPr>
      </w:pPr>
    </w:p>
    <w:p w14:paraId="18A172D1" w14:textId="7B682C9A" w:rsidR="00B01466" w:rsidRDefault="00B01466" w:rsidP="00CB1BD4">
      <w:pPr>
        <w:spacing w:after="0" w:line="360" w:lineRule="auto"/>
        <w:ind w:left="426" w:right="313"/>
        <w:jc w:val="both"/>
        <w:rPr>
          <w:rFonts w:eastAsia="Times New Roman"/>
          <w:lang w:eastAsia="it-IT"/>
        </w:rPr>
      </w:pPr>
    </w:p>
    <w:p w14:paraId="6683FE63" w14:textId="70C31246" w:rsidR="00CB1BD4" w:rsidRDefault="00CB1BD4" w:rsidP="00CB1BD4">
      <w:pPr>
        <w:spacing w:after="0" w:line="360" w:lineRule="auto"/>
        <w:ind w:left="426" w:right="313"/>
        <w:jc w:val="both"/>
        <w:rPr>
          <w:rFonts w:eastAsia="Times New Roman"/>
          <w:lang w:eastAsia="it-IT"/>
        </w:rPr>
      </w:pPr>
    </w:p>
    <w:p w14:paraId="06A1005E" w14:textId="6997D037" w:rsidR="00CB1BD4" w:rsidRDefault="00CB1BD4" w:rsidP="00CB1BD4">
      <w:pPr>
        <w:spacing w:after="0" w:line="360" w:lineRule="auto"/>
        <w:ind w:left="426" w:right="313"/>
        <w:jc w:val="both"/>
        <w:rPr>
          <w:rFonts w:eastAsia="Times New Roman"/>
          <w:lang w:eastAsia="it-IT"/>
        </w:rPr>
      </w:pPr>
    </w:p>
    <w:p w14:paraId="001BC56C" w14:textId="77777777" w:rsidR="00CB1BD4" w:rsidRPr="00B01466" w:rsidRDefault="00CB1BD4" w:rsidP="00CB1BD4">
      <w:pPr>
        <w:spacing w:after="0" w:line="360" w:lineRule="auto"/>
        <w:ind w:left="426" w:right="313"/>
        <w:jc w:val="both"/>
        <w:rPr>
          <w:rFonts w:eastAsia="Times New Roman"/>
          <w:lang w:eastAsia="it-IT"/>
        </w:rPr>
      </w:pPr>
    </w:p>
    <w:p w14:paraId="2C5F114A" w14:textId="77777777" w:rsidR="00EF7EA3" w:rsidRDefault="00EF7EA3" w:rsidP="00CB1BD4">
      <w:pPr>
        <w:pStyle w:val="Titolo3"/>
        <w:ind w:left="426" w:right="313"/>
        <w:rPr>
          <w:rFonts w:eastAsia="Times New Roman"/>
          <w:b/>
          <w:i/>
          <w:color w:val="auto"/>
          <w:sz w:val="28"/>
          <w:szCs w:val="28"/>
          <w:lang w:eastAsia="it-IT"/>
        </w:rPr>
      </w:pPr>
    </w:p>
    <w:p w14:paraId="505DF91A" w14:textId="77777777" w:rsidR="00EF7EA3" w:rsidRPr="00EF7EA3" w:rsidRDefault="00EF7EA3" w:rsidP="00CB1BD4">
      <w:pPr>
        <w:ind w:left="426" w:right="313"/>
        <w:rPr>
          <w:lang w:eastAsia="it-IT"/>
        </w:rPr>
      </w:pPr>
    </w:p>
    <w:p w14:paraId="5951B585" w14:textId="7EDE1550" w:rsidR="00A75534" w:rsidRPr="00F2337B" w:rsidRDefault="00BE4780" w:rsidP="00CB1BD4">
      <w:pPr>
        <w:pStyle w:val="Titolo3"/>
        <w:ind w:left="426" w:right="313"/>
        <w:rPr>
          <w:rFonts w:eastAsia="Times New Roman"/>
          <w:b/>
          <w:i/>
          <w:color w:val="auto"/>
          <w:sz w:val="28"/>
          <w:szCs w:val="28"/>
          <w:lang w:eastAsia="it-IT"/>
        </w:rPr>
      </w:pPr>
      <w:bookmarkStart w:id="11" w:name="_Toc13327995"/>
      <w:r w:rsidRPr="00F2337B">
        <w:rPr>
          <w:rFonts w:eastAsia="Times New Roman"/>
          <w:b/>
          <w:i/>
          <w:color w:val="auto"/>
          <w:sz w:val="28"/>
          <w:szCs w:val="28"/>
          <w:lang w:eastAsia="it-IT"/>
        </w:rPr>
        <w:lastRenderedPageBreak/>
        <w:t>DATI PER L’ANALISI</w:t>
      </w:r>
      <w:bookmarkEnd w:id="11"/>
    </w:p>
    <w:p w14:paraId="2EAD8B41" w14:textId="77777777" w:rsidR="00A75534" w:rsidRPr="00E3423D" w:rsidRDefault="00A75534" w:rsidP="00CB1BD4">
      <w:pPr>
        <w:pStyle w:val="Paragrafoelenco"/>
        <w:spacing w:after="0" w:line="240" w:lineRule="auto"/>
        <w:ind w:left="426" w:right="313"/>
        <w:jc w:val="both"/>
        <w:rPr>
          <w:rFonts w:eastAsia="Times New Roman"/>
          <w:b/>
          <w:color w:val="4472C4" w:themeColor="accent1"/>
          <w:u w:val="single"/>
          <w:lang w:eastAsia="it-IT"/>
        </w:rPr>
      </w:pPr>
    </w:p>
    <w:p w14:paraId="6B7A20F8" w14:textId="4DCA3A64" w:rsidR="00256033" w:rsidRPr="00CB1BD4" w:rsidRDefault="00A75534" w:rsidP="000F6CD1">
      <w:pPr>
        <w:pStyle w:val="Paragrafoelenco"/>
        <w:numPr>
          <w:ilvl w:val="0"/>
          <w:numId w:val="10"/>
        </w:numPr>
        <w:spacing w:after="0" w:line="360" w:lineRule="auto"/>
        <w:ind w:right="313"/>
        <w:jc w:val="both"/>
        <w:rPr>
          <w:rFonts w:eastAsia="Times New Roman"/>
          <w:lang w:eastAsia="it-IT"/>
        </w:rPr>
      </w:pPr>
      <w:r w:rsidRPr="00CB1BD4">
        <w:rPr>
          <w:rFonts w:eastAsia="Times New Roman"/>
          <w:lang w:eastAsia="it-IT"/>
        </w:rPr>
        <w:t>Prodotto (id, descrizione, categoria, data di uscita, stagionalità</w:t>
      </w:r>
      <w:r w:rsidR="00256033" w:rsidRPr="00CB1BD4">
        <w:rPr>
          <w:rFonts w:eastAsia="Times New Roman"/>
          <w:lang w:eastAsia="it-IT"/>
        </w:rPr>
        <w:t>, caratteristiche, sesso</w:t>
      </w:r>
      <w:r w:rsidRPr="00CB1BD4">
        <w:rPr>
          <w:rFonts w:eastAsia="Times New Roman"/>
          <w:lang w:eastAsia="it-IT"/>
        </w:rPr>
        <w:t>)</w:t>
      </w:r>
      <w:bookmarkStart w:id="12" w:name="_Hlk6473785"/>
    </w:p>
    <w:bookmarkEnd w:id="12"/>
    <w:p w14:paraId="1B08EF10" w14:textId="77777777" w:rsidR="00A75534" w:rsidRPr="00CB1BD4" w:rsidRDefault="00A75534" w:rsidP="000F6CD1">
      <w:pPr>
        <w:pStyle w:val="Paragrafoelenco"/>
        <w:numPr>
          <w:ilvl w:val="0"/>
          <w:numId w:val="10"/>
        </w:numPr>
        <w:spacing w:after="0" w:line="360" w:lineRule="auto"/>
        <w:ind w:right="313"/>
        <w:jc w:val="both"/>
        <w:rPr>
          <w:rFonts w:eastAsia="Times New Roman"/>
          <w:lang w:eastAsia="it-IT"/>
        </w:rPr>
      </w:pPr>
      <w:r w:rsidRPr="00CB1BD4">
        <w:rPr>
          <w:rFonts w:eastAsia="Times New Roman"/>
          <w:lang w:eastAsia="it-IT"/>
        </w:rPr>
        <w:t>Negozi (id, posizione geografica, descrizione, tipo</w:t>
      </w:r>
      <w:r>
        <w:rPr>
          <w:lang w:bidi="it-IT"/>
        </w:rPr>
        <w:t>/canale)</w:t>
      </w:r>
    </w:p>
    <w:p w14:paraId="40C7EEB0" w14:textId="77777777" w:rsidR="00A75534" w:rsidRPr="00CB1BD4" w:rsidRDefault="00A75534" w:rsidP="000F6CD1">
      <w:pPr>
        <w:pStyle w:val="Paragrafoelenco"/>
        <w:numPr>
          <w:ilvl w:val="0"/>
          <w:numId w:val="10"/>
        </w:numPr>
        <w:spacing w:after="0" w:line="360" w:lineRule="auto"/>
        <w:ind w:right="313"/>
        <w:jc w:val="both"/>
        <w:rPr>
          <w:rFonts w:eastAsia="Times New Roman"/>
          <w:lang w:eastAsia="it-IT"/>
        </w:rPr>
      </w:pPr>
      <w:r w:rsidRPr="00CB1BD4">
        <w:rPr>
          <w:rFonts w:eastAsia="Times New Roman"/>
          <w:lang w:eastAsia="it-IT"/>
        </w:rPr>
        <w:t>Scontrini (id, id_data, prodotto, id_cliente, valore, sconto, quantità)</w:t>
      </w:r>
    </w:p>
    <w:p w14:paraId="511CA06A" w14:textId="77777777" w:rsidR="00A75534" w:rsidRPr="00CB1BD4" w:rsidRDefault="00A75534" w:rsidP="000F6CD1">
      <w:pPr>
        <w:pStyle w:val="Paragrafoelenco"/>
        <w:numPr>
          <w:ilvl w:val="0"/>
          <w:numId w:val="10"/>
        </w:numPr>
        <w:spacing w:after="0" w:line="360" w:lineRule="auto"/>
        <w:ind w:right="313"/>
        <w:jc w:val="both"/>
        <w:rPr>
          <w:rFonts w:eastAsia="Times New Roman"/>
          <w:lang w:eastAsia="it-IT"/>
        </w:rPr>
      </w:pPr>
      <w:r w:rsidRPr="00CB1BD4">
        <w:rPr>
          <w:rFonts w:eastAsia="Times New Roman"/>
          <w:lang w:eastAsia="it-IT"/>
        </w:rPr>
        <w:t>Data (id, giorno, mese, quadrimestre, semestre, anno)</w:t>
      </w:r>
    </w:p>
    <w:p w14:paraId="6D36AF88" w14:textId="1A06E0D5" w:rsidR="00A75534" w:rsidRPr="00CB1BD4" w:rsidRDefault="00A75534" w:rsidP="000F6CD1">
      <w:pPr>
        <w:pStyle w:val="Paragrafoelenco"/>
        <w:numPr>
          <w:ilvl w:val="0"/>
          <w:numId w:val="10"/>
        </w:numPr>
        <w:spacing w:after="0" w:line="360" w:lineRule="auto"/>
        <w:ind w:right="313"/>
        <w:jc w:val="both"/>
        <w:rPr>
          <w:rFonts w:eastAsia="Times New Roman"/>
          <w:lang w:eastAsia="it-IT"/>
        </w:rPr>
      </w:pPr>
      <w:r w:rsidRPr="00CB1BD4">
        <w:rPr>
          <w:rFonts w:eastAsia="Times New Roman"/>
          <w:lang w:eastAsia="it-IT"/>
        </w:rPr>
        <w:t xml:space="preserve">Real time </w:t>
      </w:r>
      <w:r w:rsidR="00256033" w:rsidRPr="00CB1BD4">
        <w:rPr>
          <w:rFonts w:eastAsia="Times New Roman"/>
          <w:lang w:eastAsia="it-IT"/>
        </w:rPr>
        <w:t>delle Vendite e dei</w:t>
      </w:r>
      <w:r w:rsidRPr="00CB1BD4">
        <w:rPr>
          <w:rFonts w:eastAsia="Times New Roman"/>
          <w:lang w:eastAsia="it-IT"/>
        </w:rPr>
        <w:t xml:space="preserve"> tweet in base alla localizzazione (Italia principalmente) e rispetto ai competiors.</w:t>
      </w:r>
    </w:p>
    <w:p w14:paraId="1D4581B4" w14:textId="3080B7E1" w:rsidR="00EF7EA3" w:rsidRPr="00CB1BD4" w:rsidRDefault="00A75534" w:rsidP="000F6CD1">
      <w:pPr>
        <w:pStyle w:val="Paragrafoelenco"/>
        <w:numPr>
          <w:ilvl w:val="0"/>
          <w:numId w:val="10"/>
        </w:numPr>
        <w:spacing w:after="0" w:line="360" w:lineRule="auto"/>
        <w:ind w:right="313"/>
        <w:jc w:val="both"/>
        <w:rPr>
          <w:rFonts w:eastAsia="Times New Roman"/>
          <w:lang w:eastAsia="it-IT"/>
        </w:rPr>
      </w:pPr>
      <w:r w:rsidRPr="00CB1BD4">
        <w:rPr>
          <w:rFonts w:eastAsia="Times New Roman"/>
          <w:lang w:eastAsia="it-IT"/>
        </w:rPr>
        <w:t>Dati pubblici commerciali: bilancio, Dati ISTAT su popolazione,turismo,indicatori economici</w:t>
      </w:r>
      <w:r w:rsidR="00D321B3" w:rsidRPr="00CB1BD4">
        <w:rPr>
          <w:rFonts w:eastAsia="Times New Roman"/>
          <w:lang w:eastAsia="it-IT"/>
        </w:rPr>
        <w:t>.</w:t>
      </w:r>
    </w:p>
    <w:p w14:paraId="6F54E9E5" w14:textId="77777777" w:rsidR="00256033" w:rsidRPr="00256033" w:rsidRDefault="00256033" w:rsidP="00CB1BD4">
      <w:pPr>
        <w:pStyle w:val="Paragrafoelenco"/>
        <w:spacing w:after="0" w:line="360" w:lineRule="auto"/>
        <w:ind w:left="426" w:right="313"/>
        <w:jc w:val="both"/>
        <w:rPr>
          <w:rFonts w:eastAsia="Times New Roman"/>
          <w:lang w:eastAsia="it-IT"/>
        </w:rPr>
      </w:pPr>
    </w:p>
    <w:p w14:paraId="768B5326" w14:textId="0E8DA179" w:rsidR="00C32AA6" w:rsidRPr="00F2337B" w:rsidRDefault="00C32AA6" w:rsidP="00CB1BD4">
      <w:pPr>
        <w:pStyle w:val="Titolo2"/>
        <w:ind w:left="426" w:right="313"/>
        <w:rPr>
          <w:rFonts w:cstheme="majorHAnsi"/>
          <w:b/>
          <w:i/>
          <w:color w:val="auto"/>
          <w:sz w:val="40"/>
          <w:szCs w:val="40"/>
          <w:lang w:bidi="it-IT"/>
        </w:rPr>
      </w:pPr>
      <w:bookmarkStart w:id="13" w:name="_Toc13327996"/>
      <w:r w:rsidRPr="00F2337B">
        <w:rPr>
          <w:rFonts w:cstheme="majorHAnsi"/>
          <w:b/>
          <w:i/>
          <w:color w:val="auto"/>
          <w:sz w:val="40"/>
          <w:szCs w:val="40"/>
          <w:lang w:bidi="it-IT"/>
        </w:rPr>
        <w:t>OBIETTIVO</w:t>
      </w:r>
      <w:bookmarkEnd w:id="13"/>
      <w:r w:rsidRPr="00F2337B">
        <w:rPr>
          <w:rFonts w:cstheme="majorHAnsi"/>
          <w:b/>
          <w:i/>
          <w:color w:val="auto"/>
          <w:sz w:val="40"/>
          <w:szCs w:val="40"/>
          <w:lang w:bidi="it-IT"/>
        </w:rPr>
        <w:t xml:space="preserve"> </w:t>
      </w:r>
    </w:p>
    <w:p w14:paraId="18C6BF05" w14:textId="77777777" w:rsidR="00BF51F0" w:rsidRDefault="00C32AA6" w:rsidP="00BF51F0">
      <w:pPr>
        <w:spacing w:line="360" w:lineRule="auto"/>
        <w:ind w:left="426" w:right="313"/>
        <w:jc w:val="both"/>
        <w:rPr>
          <w:lang w:bidi="it-IT"/>
        </w:rPr>
      </w:pPr>
      <w:r w:rsidRPr="00AE7F08">
        <w:rPr>
          <w:lang w:bidi="it-IT"/>
        </w:rPr>
        <w:br/>
      </w:r>
      <w:r>
        <w:rPr>
          <w:lang w:bidi="it-IT"/>
        </w:rPr>
        <w:t>Il panorama della</w:t>
      </w:r>
      <w:r w:rsidRPr="00AE7F08">
        <w:rPr>
          <w:lang w:bidi="it-IT"/>
        </w:rPr>
        <w:t xml:space="preserve"> moda è stat</w:t>
      </w:r>
      <w:r>
        <w:rPr>
          <w:lang w:bidi="it-IT"/>
        </w:rPr>
        <w:t>o</w:t>
      </w:r>
      <w:r w:rsidRPr="00AE7F08">
        <w:rPr>
          <w:lang w:bidi="it-IT"/>
        </w:rPr>
        <w:t xml:space="preserve"> ampiamente studiat</w:t>
      </w:r>
      <w:r>
        <w:rPr>
          <w:lang w:bidi="it-IT"/>
        </w:rPr>
        <w:t>o</w:t>
      </w:r>
      <w:r w:rsidRPr="00AE7F08">
        <w:rPr>
          <w:lang w:bidi="it-IT"/>
        </w:rPr>
        <w:t xml:space="preserve"> per migliorare capire come i </w:t>
      </w:r>
      <w:r>
        <w:rPr>
          <w:lang w:bidi="it-IT"/>
        </w:rPr>
        <w:t>leaders</w:t>
      </w:r>
      <w:r w:rsidRPr="00AE7F08">
        <w:rPr>
          <w:lang w:bidi="it-IT"/>
        </w:rPr>
        <w:t xml:space="preserve"> influenzano i loro seguaci e, in cambio, fornire informazioni preziose ai decisori sul lancio e sul marketing del prodotto strategie. L'obiettivo del nostro studio è </w:t>
      </w:r>
      <w:r w:rsidR="00256033">
        <w:rPr>
          <w:lang w:bidi="it-IT"/>
        </w:rPr>
        <w:t>ottenere tramite il processo ETL, una Best Practice</w:t>
      </w:r>
      <w:r>
        <w:rPr>
          <w:lang w:bidi="it-IT"/>
        </w:rPr>
        <w:t xml:space="preserve"> </w:t>
      </w:r>
      <w:r w:rsidR="00256033">
        <w:rPr>
          <w:lang w:bidi="it-IT"/>
        </w:rPr>
        <w:t xml:space="preserve">per la creazione di una </w:t>
      </w:r>
      <w:r w:rsidR="00B01466">
        <w:rPr>
          <w:lang w:bidi="it-IT"/>
        </w:rPr>
        <w:t>D</w:t>
      </w:r>
      <w:r>
        <w:rPr>
          <w:lang w:bidi="it-IT"/>
        </w:rPr>
        <w:t>atawarehouse</w:t>
      </w:r>
      <w:r w:rsidR="00256033">
        <w:rPr>
          <w:lang w:bidi="it-IT"/>
        </w:rPr>
        <w:t xml:space="preserve"> o di una Data Mart</w:t>
      </w:r>
      <w:r>
        <w:rPr>
          <w:lang w:bidi="it-IT"/>
        </w:rPr>
        <w:t xml:space="preserve"> </w:t>
      </w:r>
      <w:r w:rsidR="00256033">
        <w:rPr>
          <w:lang w:bidi="it-IT"/>
        </w:rPr>
        <w:t>per un</w:t>
      </w:r>
      <w:r>
        <w:rPr>
          <w:lang w:bidi="it-IT"/>
        </w:rPr>
        <w:t xml:space="preserve"> Cliente</w:t>
      </w:r>
      <w:r w:rsidR="00256033">
        <w:rPr>
          <w:lang w:bidi="it-IT"/>
        </w:rPr>
        <w:t>,</w:t>
      </w:r>
      <w:r>
        <w:rPr>
          <w:lang w:bidi="it-IT"/>
        </w:rPr>
        <w:t xml:space="preserve"> </w:t>
      </w:r>
      <w:r w:rsidR="00256033">
        <w:rPr>
          <w:lang w:bidi="it-IT"/>
        </w:rPr>
        <w:t>sfruttando i dati ottenuti per ottenere</w:t>
      </w:r>
      <w:r>
        <w:rPr>
          <w:lang w:bidi="it-IT"/>
        </w:rPr>
        <w:t xml:space="preserve"> delle analisi di business sulle vendite</w:t>
      </w:r>
      <w:r w:rsidR="00256033">
        <w:rPr>
          <w:lang w:bidi="it-IT"/>
        </w:rPr>
        <w:t>, con risultati chiari ed efficaci.Faremo</w:t>
      </w:r>
      <w:r>
        <w:rPr>
          <w:lang w:bidi="it-IT"/>
        </w:rPr>
        <w:t xml:space="preserve"> un confronto con i pi</w:t>
      </w:r>
      <w:r w:rsidR="00B01466">
        <w:rPr>
          <w:lang w:bidi="it-IT"/>
        </w:rPr>
        <w:t>ù</w:t>
      </w:r>
      <w:r>
        <w:rPr>
          <w:lang w:bidi="it-IT"/>
        </w:rPr>
        <w:t xml:space="preserve"> grandi competitors sulla tematica Sentiment &amp; Social Analitycs, sfruttando </w:t>
      </w:r>
      <w:r w:rsidR="00B01466">
        <w:rPr>
          <w:lang w:bidi="it-IT"/>
        </w:rPr>
        <w:t>e si terrà particolare attenzione alle vendite del 2019 con l’arrivo delle Sneakers, lanciate dall’azienda alla Fashion Week di Milano di Febbraio, per capirne le potenziali capacità di inserimento nel mercato e il valore aggiunto apportato</w:t>
      </w:r>
      <w:r w:rsidR="00B01466" w:rsidRPr="00AE7F08">
        <w:rPr>
          <w:lang w:bidi="it-IT"/>
        </w:rPr>
        <w:t>.</w:t>
      </w:r>
    </w:p>
    <w:p w14:paraId="15536371" w14:textId="799D0B48" w:rsidR="00C32AA6" w:rsidRDefault="00BF51F0" w:rsidP="00BF51F0">
      <w:pPr>
        <w:spacing w:line="360" w:lineRule="auto"/>
        <w:ind w:left="426" w:right="313"/>
        <w:jc w:val="both"/>
        <w:rPr>
          <w:lang w:bidi="it-IT"/>
        </w:rPr>
      </w:pPr>
      <w:r>
        <w:rPr>
          <w:lang w:bidi="it-IT"/>
        </w:rPr>
        <w:t xml:space="preserve"> </w:t>
      </w:r>
      <w:r w:rsidR="00C32AA6" w:rsidRPr="00AE7F08">
        <w:rPr>
          <w:lang w:bidi="it-IT"/>
        </w:rPr>
        <w:t>I capi di moda hanno sempre un</w:t>
      </w:r>
      <w:r w:rsidR="00C32AA6">
        <w:rPr>
          <w:lang w:bidi="it-IT"/>
        </w:rPr>
        <w:t>’</w:t>
      </w:r>
      <w:r w:rsidR="00C32AA6" w:rsidRPr="00AE7F08">
        <w:rPr>
          <w:lang w:bidi="it-IT"/>
        </w:rPr>
        <w:t xml:space="preserve">influenza potente e irresistibile sui seguaci della moda. Pertanto, è importante scoprire le relazioni nascoste tra le caratteristiche dei consumatori e le proprietà dei loro prodotti preferiti, al fine di aiutare i fashion designer nello sviluppo del prodotto e nel marketing in lanciando le loro strategie </w:t>
      </w:r>
      <w:r w:rsidR="00B01466">
        <w:rPr>
          <w:lang w:bidi="it-IT"/>
        </w:rPr>
        <w:t xml:space="preserve">o </w:t>
      </w:r>
      <w:r w:rsidR="00C32AA6" w:rsidRPr="00AE7F08">
        <w:rPr>
          <w:lang w:bidi="it-IT"/>
        </w:rPr>
        <w:t xml:space="preserve">campagne di marketing. </w:t>
      </w:r>
    </w:p>
    <w:p w14:paraId="733BF2E6" w14:textId="622EF055" w:rsidR="00C32AA6" w:rsidRDefault="00C32AA6" w:rsidP="00CB1BD4">
      <w:pPr>
        <w:spacing w:line="360" w:lineRule="auto"/>
        <w:ind w:left="426" w:right="313"/>
        <w:jc w:val="both"/>
        <w:rPr>
          <w:lang w:bidi="it-IT"/>
        </w:rPr>
      </w:pPr>
      <w:r>
        <w:rPr>
          <w:lang w:bidi="it-IT"/>
        </w:rPr>
        <w:t xml:space="preserve">In particolare, svolgerò una analisi approfondita sul territorio Italiano e </w:t>
      </w:r>
      <w:r w:rsidR="00B01466">
        <w:rPr>
          <w:lang w:bidi="it-IT"/>
        </w:rPr>
        <w:t>sui negozi evidenziando le cause principali della chiusura di essi e tramite l’utilizzo di algoritmi di machine learning e data mining per evidenziare la tipologia e la zona geografica ideale per aprire un nuovo store.</w:t>
      </w:r>
    </w:p>
    <w:sectPr w:rsidR="00C32AA6" w:rsidSect="00CB1BD4">
      <w:footerReference w:type="default" r:id="rId10"/>
      <w:pgSz w:w="12240" w:h="15840"/>
      <w:pgMar w:top="1418" w:right="851" w:bottom="1418" w:left="851" w:header="0" w:footer="567" w:gutter="0"/>
      <w:pgNumType w:start="1" w:chapStyle="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F99EF" w14:textId="77777777" w:rsidR="00B625DF" w:rsidRDefault="00B625DF" w:rsidP="00A32490">
      <w:pPr>
        <w:spacing w:after="0" w:line="240" w:lineRule="auto"/>
      </w:pPr>
      <w:r>
        <w:separator/>
      </w:r>
    </w:p>
  </w:endnote>
  <w:endnote w:type="continuationSeparator" w:id="0">
    <w:p w14:paraId="1E9E6A71" w14:textId="77777777" w:rsidR="00B625DF" w:rsidRDefault="00B625DF" w:rsidP="00A32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01"/>
    <w:family w:val="roman"/>
    <w:pitch w:val="variable"/>
  </w:font>
  <w:font w:name="FreeSans">
    <w:altName w:val="Times New Roman"/>
    <w:charset w:val="01"/>
    <w:family w:val="auto"/>
    <w:pitch w:val="variable"/>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0905A" w14:textId="3DFBCCCC" w:rsidR="00F4443B" w:rsidRPr="00727A61" w:rsidRDefault="00F4443B">
    <w:pPr>
      <w:rPr>
        <w:sz w:val="20"/>
        <w:szCs w:val="20"/>
      </w:rPr>
    </w:pPr>
    <w:r>
      <w:rPr>
        <w:sz w:val="20"/>
        <w:szCs w:val="20"/>
      </w:rPr>
      <w:t xml:space="preserve">     </w:t>
    </w:r>
    <w:r w:rsidRPr="00727A61">
      <w:rPr>
        <w:sz w:val="20"/>
        <w:szCs w:val="20"/>
      </w:rPr>
      <w:ptab w:relativeTo="margin" w:alignment="center" w:leader="none"/>
    </w:r>
    <w:r>
      <w:rPr>
        <w:sz w:val="20"/>
        <w:szCs w:val="20"/>
      </w:rPr>
      <w:t xml:space="preserve">                     </w:t>
    </w:r>
    <w:r w:rsidRPr="00727A61">
      <w:rPr>
        <w:sz w:val="20"/>
        <w:szCs w:val="20"/>
      </w:rPr>
      <w:ptab w:relativeTo="margin" w:alignment="right" w:leader="none"/>
    </w:r>
    <w:r w:rsidRPr="00727A61">
      <w:rPr>
        <w:sz w:val="20"/>
        <w:szCs w:val="20"/>
      </w:rPr>
      <w:fldChar w:fldCharType="begin"/>
    </w:r>
    <w:r w:rsidRPr="00727A61">
      <w:rPr>
        <w:sz w:val="20"/>
        <w:szCs w:val="20"/>
      </w:rPr>
      <w:instrText>PAGE   \* MERGEFORMAT</w:instrText>
    </w:r>
    <w:r w:rsidRPr="00727A61">
      <w:rPr>
        <w:sz w:val="20"/>
        <w:szCs w:val="20"/>
      </w:rPr>
      <w:fldChar w:fldCharType="separate"/>
    </w:r>
    <w:r w:rsidRPr="00727A61">
      <w:rPr>
        <w:sz w:val="20"/>
        <w:szCs w:val="20"/>
      </w:rPr>
      <w:t>1</w:t>
    </w:r>
    <w:r w:rsidRPr="00727A61">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E13BE" w14:textId="77777777" w:rsidR="00B625DF" w:rsidRDefault="00B625DF" w:rsidP="00A32490">
      <w:pPr>
        <w:spacing w:after="0" w:line="240" w:lineRule="auto"/>
      </w:pPr>
      <w:r>
        <w:separator/>
      </w:r>
    </w:p>
  </w:footnote>
  <w:footnote w:type="continuationSeparator" w:id="0">
    <w:p w14:paraId="24DF4060" w14:textId="77777777" w:rsidR="00B625DF" w:rsidRDefault="00B625DF" w:rsidP="00A324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19"/>
    <w:multiLevelType w:val="singleLevel"/>
    <w:tmpl w:val="00000019"/>
    <w:name w:val="WW8Num25"/>
    <w:lvl w:ilvl="0">
      <w:numFmt w:val="bullet"/>
      <w:lvlText w:val="-"/>
      <w:lvlJc w:val="left"/>
      <w:pPr>
        <w:tabs>
          <w:tab w:val="num" w:pos="0"/>
        </w:tabs>
        <w:ind w:left="720" w:hanging="360"/>
      </w:pPr>
      <w:rPr>
        <w:rFonts w:ascii="Liberation Serif" w:hAnsi="Liberation Serif" w:cs="FreeSans" w:hint="default"/>
      </w:rPr>
    </w:lvl>
  </w:abstractNum>
  <w:abstractNum w:abstractNumId="6" w15:restartNumberingAfterBreak="0">
    <w:nsid w:val="031C0898"/>
    <w:multiLevelType w:val="hybridMultilevel"/>
    <w:tmpl w:val="BC4C43C4"/>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7" w15:restartNumberingAfterBreak="0">
    <w:nsid w:val="067E303B"/>
    <w:multiLevelType w:val="hybridMultilevel"/>
    <w:tmpl w:val="23E8E70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8" w15:restartNumberingAfterBreak="0">
    <w:nsid w:val="06D95D1B"/>
    <w:multiLevelType w:val="hybridMultilevel"/>
    <w:tmpl w:val="6338F72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15:restartNumberingAfterBreak="0">
    <w:nsid w:val="06FB0EA0"/>
    <w:multiLevelType w:val="hybridMultilevel"/>
    <w:tmpl w:val="A8065C9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0D4714CA"/>
    <w:multiLevelType w:val="multilevel"/>
    <w:tmpl w:val="46C42BD4"/>
    <w:lvl w:ilvl="0">
      <w:start w:val="1"/>
      <w:numFmt w:val="bullet"/>
      <w:lvlText w:val=""/>
      <w:lvlJc w:val="left"/>
      <w:pPr>
        <w:ind w:left="1877" w:hanging="720"/>
      </w:pPr>
      <w:rPr>
        <w:rFonts w:ascii="Symbol" w:hAnsi="Symbol" w:hint="default"/>
        <w:lang w:val="it-IT" w:eastAsia="it-IT" w:bidi="it-IT"/>
      </w:rPr>
    </w:lvl>
    <w:lvl w:ilvl="1">
      <w:start w:val="6"/>
      <w:numFmt w:val="decimal"/>
      <w:lvlText w:val="%1.%2"/>
      <w:lvlJc w:val="left"/>
      <w:pPr>
        <w:ind w:left="1877" w:hanging="720"/>
      </w:pPr>
      <w:rPr>
        <w:rFonts w:hint="default"/>
        <w:lang w:val="it-IT" w:eastAsia="it-IT" w:bidi="it-IT"/>
      </w:rPr>
    </w:lvl>
    <w:lvl w:ilvl="2">
      <w:start w:val="1"/>
      <w:numFmt w:val="decimal"/>
      <w:lvlText w:val="%1.%2.%3"/>
      <w:lvlJc w:val="left"/>
      <w:pPr>
        <w:ind w:left="1877" w:hanging="720"/>
      </w:pPr>
      <w:rPr>
        <w:rFonts w:ascii="Arial" w:eastAsia="Arial" w:hAnsi="Arial" w:cs="Arial" w:hint="default"/>
        <w:i/>
        <w:spacing w:val="-2"/>
        <w:w w:val="91"/>
        <w:sz w:val="24"/>
        <w:szCs w:val="24"/>
        <w:lang w:val="it-IT" w:eastAsia="it-IT" w:bidi="it-IT"/>
      </w:rPr>
    </w:lvl>
    <w:lvl w:ilvl="3">
      <w:numFmt w:val="bullet"/>
      <w:lvlText w:val=""/>
      <w:lvlJc w:val="left"/>
      <w:pPr>
        <w:ind w:left="2237" w:hanging="360"/>
      </w:pPr>
      <w:rPr>
        <w:rFonts w:ascii="Symbol" w:eastAsia="Symbol" w:hAnsi="Symbol" w:cs="Symbol" w:hint="default"/>
        <w:w w:val="100"/>
        <w:sz w:val="24"/>
        <w:szCs w:val="24"/>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abstractNum w:abstractNumId="11" w15:restartNumberingAfterBreak="0">
    <w:nsid w:val="0F9E512D"/>
    <w:multiLevelType w:val="hybridMultilevel"/>
    <w:tmpl w:val="218C4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0013877"/>
    <w:multiLevelType w:val="hybridMultilevel"/>
    <w:tmpl w:val="D910F3D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10762CE8"/>
    <w:multiLevelType w:val="hybridMultilevel"/>
    <w:tmpl w:val="F07C8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79322F8"/>
    <w:multiLevelType w:val="hybridMultilevel"/>
    <w:tmpl w:val="716A729C"/>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5" w15:restartNumberingAfterBreak="0">
    <w:nsid w:val="1A8230AF"/>
    <w:multiLevelType w:val="hybridMultilevel"/>
    <w:tmpl w:val="D820D16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15:restartNumberingAfterBreak="0">
    <w:nsid w:val="1B9A2243"/>
    <w:multiLevelType w:val="hybridMultilevel"/>
    <w:tmpl w:val="1AAC7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CCD08BD"/>
    <w:multiLevelType w:val="hybridMultilevel"/>
    <w:tmpl w:val="F19449F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15:restartNumberingAfterBreak="0">
    <w:nsid w:val="1F8E5087"/>
    <w:multiLevelType w:val="multilevel"/>
    <w:tmpl w:val="46C42BD4"/>
    <w:lvl w:ilvl="0">
      <w:start w:val="1"/>
      <w:numFmt w:val="bullet"/>
      <w:lvlText w:val=""/>
      <w:lvlJc w:val="left"/>
      <w:pPr>
        <w:ind w:left="1877" w:hanging="720"/>
      </w:pPr>
      <w:rPr>
        <w:rFonts w:ascii="Symbol" w:hAnsi="Symbol" w:hint="default"/>
        <w:lang w:val="it-IT" w:eastAsia="it-IT" w:bidi="it-IT"/>
      </w:rPr>
    </w:lvl>
    <w:lvl w:ilvl="1">
      <w:start w:val="6"/>
      <w:numFmt w:val="decimal"/>
      <w:lvlText w:val="%1.%2"/>
      <w:lvlJc w:val="left"/>
      <w:pPr>
        <w:ind w:left="1877" w:hanging="720"/>
      </w:pPr>
      <w:rPr>
        <w:rFonts w:hint="default"/>
        <w:lang w:val="it-IT" w:eastAsia="it-IT" w:bidi="it-IT"/>
      </w:rPr>
    </w:lvl>
    <w:lvl w:ilvl="2">
      <w:start w:val="1"/>
      <w:numFmt w:val="decimal"/>
      <w:lvlText w:val="%1.%2.%3"/>
      <w:lvlJc w:val="left"/>
      <w:pPr>
        <w:ind w:left="1877" w:hanging="720"/>
      </w:pPr>
      <w:rPr>
        <w:rFonts w:ascii="Arial" w:eastAsia="Arial" w:hAnsi="Arial" w:cs="Arial" w:hint="default"/>
        <w:i/>
        <w:spacing w:val="-2"/>
        <w:w w:val="91"/>
        <w:sz w:val="24"/>
        <w:szCs w:val="24"/>
        <w:lang w:val="it-IT" w:eastAsia="it-IT" w:bidi="it-IT"/>
      </w:rPr>
    </w:lvl>
    <w:lvl w:ilvl="3">
      <w:numFmt w:val="bullet"/>
      <w:lvlText w:val=""/>
      <w:lvlJc w:val="left"/>
      <w:pPr>
        <w:ind w:left="2237" w:hanging="360"/>
      </w:pPr>
      <w:rPr>
        <w:rFonts w:ascii="Symbol" w:eastAsia="Symbol" w:hAnsi="Symbol" w:cs="Symbol" w:hint="default"/>
        <w:w w:val="100"/>
        <w:sz w:val="24"/>
        <w:szCs w:val="24"/>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abstractNum w:abstractNumId="19" w15:restartNumberingAfterBreak="0">
    <w:nsid w:val="214F1D98"/>
    <w:multiLevelType w:val="multilevel"/>
    <w:tmpl w:val="46C42BD4"/>
    <w:lvl w:ilvl="0">
      <w:start w:val="1"/>
      <w:numFmt w:val="bullet"/>
      <w:lvlText w:val=""/>
      <w:lvlJc w:val="left"/>
      <w:pPr>
        <w:ind w:left="1877" w:hanging="720"/>
      </w:pPr>
      <w:rPr>
        <w:rFonts w:ascii="Symbol" w:hAnsi="Symbol" w:hint="default"/>
        <w:lang w:val="it-IT" w:eastAsia="it-IT" w:bidi="it-IT"/>
      </w:rPr>
    </w:lvl>
    <w:lvl w:ilvl="1">
      <w:start w:val="6"/>
      <w:numFmt w:val="decimal"/>
      <w:lvlText w:val="%1.%2"/>
      <w:lvlJc w:val="left"/>
      <w:pPr>
        <w:ind w:left="1877" w:hanging="720"/>
      </w:pPr>
      <w:rPr>
        <w:rFonts w:hint="default"/>
        <w:lang w:val="it-IT" w:eastAsia="it-IT" w:bidi="it-IT"/>
      </w:rPr>
    </w:lvl>
    <w:lvl w:ilvl="2">
      <w:start w:val="1"/>
      <w:numFmt w:val="decimal"/>
      <w:lvlText w:val="%1.%2.%3"/>
      <w:lvlJc w:val="left"/>
      <w:pPr>
        <w:ind w:left="1877" w:hanging="720"/>
      </w:pPr>
      <w:rPr>
        <w:rFonts w:ascii="Arial" w:eastAsia="Arial" w:hAnsi="Arial" w:cs="Arial" w:hint="default"/>
        <w:i/>
        <w:spacing w:val="-2"/>
        <w:w w:val="91"/>
        <w:sz w:val="24"/>
        <w:szCs w:val="24"/>
        <w:lang w:val="it-IT" w:eastAsia="it-IT" w:bidi="it-IT"/>
      </w:rPr>
    </w:lvl>
    <w:lvl w:ilvl="3">
      <w:numFmt w:val="bullet"/>
      <w:lvlText w:val=""/>
      <w:lvlJc w:val="left"/>
      <w:pPr>
        <w:ind w:left="2237" w:hanging="360"/>
      </w:pPr>
      <w:rPr>
        <w:rFonts w:ascii="Symbol" w:eastAsia="Symbol" w:hAnsi="Symbol" w:cs="Symbol" w:hint="default"/>
        <w:w w:val="100"/>
        <w:sz w:val="24"/>
        <w:szCs w:val="24"/>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abstractNum w:abstractNumId="20" w15:restartNumberingAfterBreak="0">
    <w:nsid w:val="265429C4"/>
    <w:multiLevelType w:val="hybridMultilevel"/>
    <w:tmpl w:val="44EC9884"/>
    <w:lvl w:ilvl="0" w:tplc="04100011">
      <w:start w:val="1"/>
      <w:numFmt w:val="decimal"/>
      <w:lvlText w:val="%1)"/>
      <w:lvlJc w:val="left"/>
      <w:pPr>
        <w:ind w:left="720" w:hanging="360"/>
      </w:pPr>
    </w:lvl>
    <w:lvl w:ilvl="1" w:tplc="04100019">
      <w:start w:val="1"/>
      <w:numFmt w:val="lowerLetter"/>
      <w:lvlText w:val="%2."/>
      <w:lvlJc w:val="left"/>
      <w:pPr>
        <w:ind w:left="1211"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779789E"/>
    <w:multiLevelType w:val="hybridMultilevel"/>
    <w:tmpl w:val="4B7ADF0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27996447"/>
    <w:multiLevelType w:val="hybridMultilevel"/>
    <w:tmpl w:val="70DC02A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3" w15:restartNumberingAfterBreak="0">
    <w:nsid w:val="288B13EF"/>
    <w:multiLevelType w:val="hybridMultilevel"/>
    <w:tmpl w:val="EE0CF9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C310B62"/>
    <w:multiLevelType w:val="hybridMultilevel"/>
    <w:tmpl w:val="C694C7F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5" w15:restartNumberingAfterBreak="0">
    <w:nsid w:val="2CD10237"/>
    <w:multiLevelType w:val="hybridMultilevel"/>
    <w:tmpl w:val="4B8245D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6" w15:restartNumberingAfterBreak="0">
    <w:nsid w:val="33BE3F1F"/>
    <w:multiLevelType w:val="hybridMultilevel"/>
    <w:tmpl w:val="B85AF00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7" w15:restartNumberingAfterBreak="0">
    <w:nsid w:val="38AB37A2"/>
    <w:multiLevelType w:val="hybridMultilevel"/>
    <w:tmpl w:val="07C0A70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8" w15:restartNumberingAfterBreak="0">
    <w:nsid w:val="397B6B38"/>
    <w:multiLevelType w:val="hybridMultilevel"/>
    <w:tmpl w:val="127A45D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9" w15:restartNumberingAfterBreak="0">
    <w:nsid w:val="39831AAF"/>
    <w:multiLevelType w:val="hybridMultilevel"/>
    <w:tmpl w:val="E298838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0" w15:restartNumberingAfterBreak="0">
    <w:nsid w:val="423E0803"/>
    <w:multiLevelType w:val="multilevel"/>
    <w:tmpl w:val="0652FC68"/>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438178BE"/>
    <w:multiLevelType w:val="hybridMultilevel"/>
    <w:tmpl w:val="D7C098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691A74"/>
    <w:multiLevelType w:val="hybridMultilevel"/>
    <w:tmpl w:val="2A9034F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48762DA4"/>
    <w:multiLevelType w:val="hybridMultilevel"/>
    <w:tmpl w:val="41BC37C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4" w15:restartNumberingAfterBreak="0">
    <w:nsid w:val="490A47CC"/>
    <w:multiLevelType w:val="hybridMultilevel"/>
    <w:tmpl w:val="3260069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5" w15:restartNumberingAfterBreak="0">
    <w:nsid w:val="4C3852F7"/>
    <w:multiLevelType w:val="hybridMultilevel"/>
    <w:tmpl w:val="40E641F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6" w15:restartNumberingAfterBreak="0">
    <w:nsid w:val="50522D0C"/>
    <w:multiLevelType w:val="hybridMultilevel"/>
    <w:tmpl w:val="E498294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7" w15:restartNumberingAfterBreak="0">
    <w:nsid w:val="50703144"/>
    <w:multiLevelType w:val="multilevel"/>
    <w:tmpl w:val="46C42BD4"/>
    <w:lvl w:ilvl="0">
      <w:start w:val="1"/>
      <w:numFmt w:val="bullet"/>
      <w:lvlText w:val=""/>
      <w:lvlJc w:val="left"/>
      <w:pPr>
        <w:ind w:left="1145" w:hanging="720"/>
      </w:pPr>
      <w:rPr>
        <w:rFonts w:ascii="Symbol" w:hAnsi="Symbol" w:hint="default"/>
        <w:lang w:val="it-IT" w:eastAsia="it-IT" w:bidi="it-IT"/>
      </w:rPr>
    </w:lvl>
    <w:lvl w:ilvl="1">
      <w:start w:val="6"/>
      <w:numFmt w:val="decimal"/>
      <w:lvlText w:val="%1.%2"/>
      <w:lvlJc w:val="left"/>
      <w:pPr>
        <w:ind w:left="1145" w:hanging="720"/>
      </w:pPr>
      <w:rPr>
        <w:rFonts w:hint="default"/>
        <w:lang w:val="it-IT" w:eastAsia="it-IT" w:bidi="it-IT"/>
      </w:rPr>
    </w:lvl>
    <w:lvl w:ilvl="2">
      <w:start w:val="1"/>
      <w:numFmt w:val="decimal"/>
      <w:lvlText w:val="%1.%2.%3"/>
      <w:lvlJc w:val="left"/>
      <w:pPr>
        <w:ind w:left="1145" w:hanging="720"/>
      </w:pPr>
      <w:rPr>
        <w:rFonts w:ascii="Arial" w:eastAsia="Arial" w:hAnsi="Arial" w:cs="Arial" w:hint="default"/>
        <w:i/>
        <w:spacing w:val="-2"/>
        <w:w w:val="91"/>
        <w:sz w:val="24"/>
        <w:szCs w:val="24"/>
        <w:lang w:val="it-IT" w:eastAsia="it-IT" w:bidi="it-IT"/>
      </w:rPr>
    </w:lvl>
    <w:lvl w:ilvl="3">
      <w:numFmt w:val="bullet"/>
      <w:lvlText w:val=""/>
      <w:lvlJc w:val="left"/>
      <w:pPr>
        <w:ind w:left="1505" w:hanging="360"/>
      </w:pPr>
      <w:rPr>
        <w:rFonts w:ascii="Symbol" w:eastAsia="Symbol" w:hAnsi="Symbol" w:cs="Symbol" w:hint="default"/>
        <w:w w:val="100"/>
        <w:sz w:val="24"/>
        <w:szCs w:val="24"/>
        <w:lang w:val="it-IT" w:eastAsia="it-IT" w:bidi="it-IT"/>
      </w:rPr>
    </w:lvl>
    <w:lvl w:ilvl="4">
      <w:numFmt w:val="bullet"/>
      <w:lvlText w:val="•"/>
      <w:lvlJc w:val="left"/>
      <w:pPr>
        <w:ind w:left="4061" w:hanging="360"/>
      </w:pPr>
      <w:rPr>
        <w:rFonts w:hint="default"/>
        <w:lang w:val="it-IT" w:eastAsia="it-IT" w:bidi="it-IT"/>
      </w:rPr>
    </w:lvl>
    <w:lvl w:ilvl="5">
      <w:numFmt w:val="bullet"/>
      <w:lvlText w:val="•"/>
      <w:lvlJc w:val="left"/>
      <w:pPr>
        <w:ind w:left="4912" w:hanging="360"/>
      </w:pPr>
      <w:rPr>
        <w:rFonts w:hint="default"/>
        <w:lang w:val="it-IT" w:eastAsia="it-IT" w:bidi="it-IT"/>
      </w:rPr>
    </w:lvl>
    <w:lvl w:ilvl="6">
      <w:numFmt w:val="bullet"/>
      <w:lvlText w:val="•"/>
      <w:lvlJc w:val="left"/>
      <w:pPr>
        <w:ind w:left="5763" w:hanging="360"/>
      </w:pPr>
      <w:rPr>
        <w:rFonts w:hint="default"/>
        <w:lang w:val="it-IT" w:eastAsia="it-IT" w:bidi="it-IT"/>
      </w:rPr>
    </w:lvl>
    <w:lvl w:ilvl="7">
      <w:numFmt w:val="bullet"/>
      <w:lvlText w:val="•"/>
      <w:lvlJc w:val="left"/>
      <w:pPr>
        <w:ind w:left="6614" w:hanging="360"/>
      </w:pPr>
      <w:rPr>
        <w:rFonts w:hint="default"/>
        <w:lang w:val="it-IT" w:eastAsia="it-IT" w:bidi="it-IT"/>
      </w:rPr>
    </w:lvl>
    <w:lvl w:ilvl="8">
      <w:numFmt w:val="bullet"/>
      <w:lvlText w:val="•"/>
      <w:lvlJc w:val="left"/>
      <w:pPr>
        <w:ind w:left="7465" w:hanging="360"/>
      </w:pPr>
      <w:rPr>
        <w:rFonts w:hint="default"/>
        <w:lang w:val="it-IT" w:eastAsia="it-IT" w:bidi="it-IT"/>
      </w:rPr>
    </w:lvl>
  </w:abstractNum>
  <w:abstractNum w:abstractNumId="38" w15:restartNumberingAfterBreak="0">
    <w:nsid w:val="50B56E15"/>
    <w:multiLevelType w:val="hybridMultilevel"/>
    <w:tmpl w:val="B0D08BB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9" w15:restartNumberingAfterBreak="0">
    <w:nsid w:val="50CF5A02"/>
    <w:multiLevelType w:val="multilevel"/>
    <w:tmpl w:val="0652FC68"/>
    <w:lvl w:ilvl="0">
      <w:start w:val="1"/>
      <w:numFmt w:val="decimal"/>
      <w:lvlText w:val="%1)"/>
      <w:lvlJc w:val="left"/>
      <w:pPr>
        <w:ind w:left="1069" w:hanging="360"/>
      </w:p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0" w15:restartNumberingAfterBreak="0">
    <w:nsid w:val="52530438"/>
    <w:multiLevelType w:val="hybridMultilevel"/>
    <w:tmpl w:val="FC6C719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1" w15:restartNumberingAfterBreak="0">
    <w:nsid w:val="53CB5ABC"/>
    <w:multiLevelType w:val="hybridMultilevel"/>
    <w:tmpl w:val="63288A34"/>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2" w15:restartNumberingAfterBreak="0">
    <w:nsid w:val="53D676C1"/>
    <w:multiLevelType w:val="hybridMultilevel"/>
    <w:tmpl w:val="5DAC1D0E"/>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3" w15:restartNumberingAfterBreak="0">
    <w:nsid w:val="56EF541C"/>
    <w:multiLevelType w:val="hybridMultilevel"/>
    <w:tmpl w:val="DBFCFA5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4" w15:restartNumberingAfterBreak="0">
    <w:nsid w:val="5882385D"/>
    <w:multiLevelType w:val="hybridMultilevel"/>
    <w:tmpl w:val="2E88744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5" w15:restartNumberingAfterBreak="0">
    <w:nsid w:val="5C794538"/>
    <w:multiLevelType w:val="hybridMultilevel"/>
    <w:tmpl w:val="612A0D1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6" w15:restartNumberingAfterBreak="0">
    <w:nsid w:val="5D9970BA"/>
    <w:multiLevelType w:val="multilevel"/>
    <w:tmpl w:val="46C42BD4"/>
    <w:lvl w:ilvl="0">
      <w:start w:val="1"/>
      <w:numFmt w:val="bullet"/>
      <w:lvlText w:val=""/>
      <w:lvlJc w:val="left"/>
      <w:pPr>
        <w:ind w:left="1877" w:hanging="720"/>
      </w:pPr>
      <w:rPr>
        <w:rFonts w:ascii="Symbol" w:hAnsi="Symbol" w:hint="default"/>
        <w:lang w:val="it-IT" w:eastAsia="it-IT" w:bidi="it-IT"/>
      </w:rPr>
    </w:lvl>
    <w:lvl w:ilvl="1">
      <w:start w:val="6"/>
      <w:numFmt w:val="decimal"/>
      <w:lvlText w:val="%1.%2"/>
      <w:lvlJc w:val="left"/>
      <w:pPr>
        <w:ind w:left="1877" w:hanging="720"/>
      </w:pPr>
      <w:rPr>
        <w:rFonts w:hint="default"/>
        <w:lang w:val="it-IT" w:eastAsia="it-IT" w:bidi="it-IT"/>
      </w:rPr>
    </w:lvl>
    <w:lvl w:ilvl="2">
      <w:start w:val="1"/>
      <w:numFmt w:val="decimal"/>
      <w:lvlText w:val="%1.%2.%3"/>
      <w:lvlJc w:val="left"/>
      <w:pPr>
        <w:ind w:left="1877" w:hanging="720"/>
      </w:pPr>
      <w:rPr>
        <w:rFonts w:ascii="Arial" w:eastAsia="Arial" w:hAnsi="Arial" w:cs="Arial" w:hint="default"/>
        <w:i/>
        <w:spacing w:val="-2"/>
        <w:w w:val="91"/>
        <w:sz w:val="24"/>
        <w:szCs w:val="24"/>
        <w:lang w:val="it-IT" w:eastAsia="it-IT" w:bidi="it-IT"/>
      </w:rPr>
    </w:lvl>
    <w:lvl w:ilvl="3">
      <w:numFmt w:val="bullet"/>
      <w:lvlText w:val=""/>
      <w:lvlJc w:val="left"/>
      <w:pPr>
        <w:ind w:left="2237" w:hanging="360"/>
      </w:pPr>
      <w:rPr>
        <w:rFonts w:ascii="Symbol" w:eastAsia="Symbol" w:hAnsi="Symbol" w:cs="Symbol" w:hint="default"/>
        <w:w w:val="100"/>
        <w:sz w:val="24"/>
        <w:szCs w:val="24"/>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abstractNum w:abstractNumId="47" w15:restartNumberingAfterBreak="0">
    <w:nsid w:val="5DB81C5F"/>
    <w:multiLevelType w:val="hybridMultilevel"/>
    <w:tmpl w:val="2D1E2F4E"/>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8" w15:restartNumberingAfterBreak="0">
    <w:nsid w:val="604E6815"/>
    <w:multiLevelType w:val="hybridMultilevel"/>
    <w:tmpl w:val="8B6AF5BA"/>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9" w15:restartNumberingAfterBreak="0">
    <w:nsid w:val="611E162E"/>
    <w:multiLevelType w:val="hybridMultilevel"/>
    <w:tmpl w:val="DC22C42A"/>
    <w:lvl w:ilvl="0" w:tplc="04100001">
      <w:start w:val="1"/>
      <w:numFmt w:val="bullet"/>
      <w:lvlText w:val=""/>
      <w:lvlJc w:val="left"/>
      <w:pPr>
        <w:ind w:left="786" w:hanging="360"/>
      </w:pPr>
      <w:rPr>
        <w:rFonts w:ascii="Symbol" w:hAnsi="Symbol" w:hint="default"/>
      </w:rPr>
    </w:lvl>
    <w:lvl w:ilvl="1" w:tplc="239A4534">
      <w:start w:val="6"/>
      <w:numFmt w:val="bullet"/>
      <w:lvlText w:val="•"/>
      <w:lvlJc w:val="left"/>
      <w:pPr>
        <w:ind w:left="1506" w:hanging="360"/>
      </w:pPr>
      <w:rPr>
        <w:rFonts w:ascii="Arial" w:eastAsiaTheme="minorHAnsi" w:hAnsi="Arial" w:cs="Arial"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15:restartNumberingAfterBreak="0">
    <w:nsid w:val="62581767"/>
    <w:multiLevelType w:val="hybridMultilevel"/>
    <w:tmpl w:val="DAFEE104"/>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1" w15:restartNumberingAfterBreak="0">
    <w:nsid w:val="6B1716E1"/>
    <w:multiLevelType w:val="hybridMultilevel"/>
    <w:tmpl w:val="F3F0052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2" w15:restartNumberingAfterBreak="0">
    <w:nsid w:val="6B58528A"/>
    <w:multiLevelType w:val="hybridMultilevel"/>
    <w:tmpl w:val="463E32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DC1602D"/>
    <w:multiLevelType w:val="hybridMultilevel"/>
    <w:tmpl w:val="F86CEE3E"/>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4" w15:restartNumberingAfterBreak="0">
    <w:nsid w:val="6DCD0F17"/>
    <w:multiLevelType w:val="hybridMultilevel"/>
    <w:tmpl w:val="4D7AC86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5" w15:restartNumberingAfterBreak="0">
    <w:nsid w:val="6FE60BC1"/>
    <w:multiLevelType w:val="hybridMultilevel"/>
    <w:tmpl w:val="31D87A7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6" w15:restartNumberingAfterBreak="0">
    <w:nsid w:val="72F449FE"/>
    <w:multiLevelType w:val="hybridMultilevel"/>
    <w:tmpl w:val="B01C8FD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7" w15:restartNumberingAfterBreak="0">
    <w:nsid w:val="772F0D77"/>
    <w:multiLevelType w:val="hybridMultilevel"/>
    <w:tmpl w:val="7B96AF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E6070FB"/>
    <w:multiLevelType w:val="hybridMultilevel"/>
    <w:tmpl w:val="4A58775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9" w15:restartNumberingAfterBreak="0">
    <w:nsid w:val="7F1F0AD9"/>
    <w:multiLevelType w:val="hybridMultilevel"/>
    <w:tmpl w:val="C54C91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52"/>
  </w:num>
  <w:num w:numId="3">
    <w:abstractNumId w:val="11"/>
  </w:num>
  <w:num w:numId="4">
    <w:abstractNumId w:val="59"/>
  </w:num>
  <w:num w:numId="5">
    <w:abstractNumId w:val="7"/>
  </w:num>
  <w:num w:numId="6">
    <w:abstractNumId w:val="24"/>
  </w:num>
  <w:num w:numId="7">
    <w:abstractNumId w:val="45"/>
  </w:num>
  <w:num w:numId="8">
    <w:abstractNumId w:val="53"/>
  </w:num>
  <w:num w:numId="9">
    <w:abstractNumId w:val="8"/>
  </w:num>
  <w:num w:numId="10">
    <w:abstractNumId w:val="50"/>
  </w:num>
  <w:num w:numId="11">
    <w:abstractNumId w:val="16"/>
  </w:num>
  <w:num w:numId="12">
    <w:abstractNumId w:val="29"/>
  </w:num>
  <w:num w:numId="13">
    <w:abstractNumId w:val="21"/>
  </w:num>
  <w:num w:numId="14">
    <w:abstractNumId w:val="22"/>
  </w:num>
  <w:num w:numId="15">
    <w:abstractNumId w:val="12"/>
  </w:num>
  <w:num w:numId="16">
    <w:abstractNumId w:val="6"/>
  </w:num>
  <w:num w:numId="17">
    <w:abstractNumId w:val="58"/>
  </w:num>
  <w:num w:numId="18">
    <w:abstractNumId w:val="33"/>
  </w:num>
  <w:num w:numId="19">
    <w:abstractNumId w:val="54"/>
  </w:num>
  <w:num w:numId="20">
    <w:abstractNumId w:val="25"/>
  </w:num>
  <w:num w:numId="21">
    <w:abstractNumId w:val="38"/>
  </w:num>
  <w:num w:numId="22">
    <w:abstractNumId w:val="15"/>
  </w:num>
  <w:num w:numId="23">
    <w:abstractNumId w:val="42"/>
  </w:num>
  <w:num w:numId="24">
    <w:abstractNumId w:val="57"/>
  </w:num>
  <w:num w:numId="25">
    <w:abstractNumId w:val="41"/>
  </w:num>
  <w:num w:numId="26">
    <w:abstractNumId w:val="30"/>
  </w:num>
  <w:num w:numId="27">
    <w:abstractNumId w:val="14"/>
  </w:num>
  <w:num w:numId="28">
    <w:abstractNumId w:val="13"/>
  </w:num>
  <w:num w:numId="29">
    <w:abstractNumId w:val="43"/>
  </w:num>
  <w:num w:numId="30">
    <w:abstractNumId w:val="9"/>
  </w:num>
  <w:num w:numId="31">
    <w:abstractNumId w:val="36"/>
  </w:num>
  <w:num w:numId="32">
    <w:abstractNumId w:val="51"/>
  </w:num>
  <w:num w:numId="33">
    <w:abstractNumId w:val="56"/>
  </w:num>
  <w:num w:numId="34">
    <w:abstractNumId w:val="17"/>
  </w:num>
  <w:num w:numId="35">
    <w:abstractNumId w:val="26"/>
  </w:num>
  <w:num w:numId="36">
    <w:abstractNumId w:val="34"/>
  </w:num>
  <w:num w:numId="37">
    <w:abstractNumId w:val="31"/>
  </w:num>
  <w:num w:numId="38">
    <w:abstractNumId w:val="47"/>
  </w:num>
  <w:num w:numId="39">
    <w:abstractNumId w:val="28"/>
  </w:num>
  <w:num w:numId="40">
    <w:abstractNumId w:val="23"/>
  </w:num>
  <w:num w:numId="41">
    <w:abstractNumId w:val="44"/>
  </w:num>
  <w:num w:numId="42">
    <w:abstractNumId w:val="27"/>
  </w:num>
  <w:num w:numId="43">
    <w:abstractNumId w:val="40"/>
  </w:num>
  <w:num w:numId="44">
    <w:abstractNumId w:val="55"/>
  </w:num>
  <w:num w:numId="45">
    <w:abstractNumId w:val="49"/>
  </w:num>
  <w:num w:numId="46">
    <w:abstractNumId w:val="39"/>
  </w:num>
  <w:num w:numId="47">
    <w:abstractNumId w:val="32"/>
  </w:num>
  <w:num w:numId="48">
    <w:abstractNumId w:val="35"/>
  </w:num>
  <w:num w:numId="49">
    <w:abstractNumId w:val="18"/>
  </w:num>
  <w:num w:numId="50">
    <w:abstractNumId w:val="46"/>
  </w:num>
  <w:num w:numId="51">
    <w:abstractNumId w:val="37"/>
  </w:num>
  <w:num w:numId="52">
    <w:abstractNumId w:val="10"/>
  </w:num>
  <w:num w:numId="53">
    <w:abstractNumId w:val="19"/>
  </w:num>
  <w:num w:numId="54">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efaultTabStop w:val="709"/>
  <w:hyphenationZone w:val="283"/>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490"/>
    <w:rsid w:val="0000039A"/>
    <w:rsid w:val="00001287"/>
    <w:rsid w:val="00002DC1"/>
    <w:rsid w:val="000064A2"/>
    <w:rsid w:val="00017A85"/>
    <w:rsid w:val="00017D1F"/>
    <w:rsid w:val="00022B8D"/>
    <w:rsid w:val="00025A66"/>
    <w:rsid w:val="000260BE"/>
    <w:rsid w:val="000266AC"/>
    <w:rsid w:val="00032295"/>
    <w:rsid w:val="00035155"/>
    <w:rsid w:val="00036260"/>
    <w:rsid w:val="000463E9"/>
    <w:rsid w:val="0005126A"/>
    <w:rsid w:val="000536D3"/>
    <w:rsid w:val="00060F8C"/>
    <w:rsid w:val="0006374D"/>
    <w:rsid w:val="000640D4"/>
    <w:rsid w:val="00071CC9"/>
    <w:rsid w:val="00072F27"/>
    <w:rsid w:val="00073934"/>
    <w:rsid w:val="000747FC"/>
    <w:rsid w:val="000841D9"/>
    <w:rsid w:val="000857E4"/>
    <w:rsid w:val="000869C0"/>
    <w:rsid w:val="00091EFF"/>
    <w:rsid w:val="000A3F29"/>
    <w:rsid w:val="000A4182"/>
    <w:rsid w:val="000B0BFB"/>
    <w:rsid w:val="000B338A"/>
    <w:rsid w:val="000B42C7"/>
    <w:rsid w:val="000B524C"/>
    <w:rsid w:val="000B64E0"/>
    <w:rsid w:val="000C01B4"/>
    <w:rsid w:val="000C0CD6"/>
    <w:rsid w:val="000C5CD1"/>
    <w:rsid w:val="000D1FAE"/>
    <w:rsid w:val="000D2BCA"/>
    <w:rsid w:val="000D5B87"/>
    <w:rsid w:val="000D6289"/>
    <w:rsid w:val="000F4D8E"/>
    <w:rsid w:val="000F555E"/>
    <w:rsid w:val="000F64C9"/>
    <w:rsid w:val="000F6CD1"/>
    <w:rsid w:val="0010563B"/>
    <w:rsid w:val="00106ADA"/>
    <w:rsid w:val="00110D13"/>
    <w:rsid w:val="00110E05"/>
    <w:rsid w:val="00115AEC"/>
    <w:rsid w:val="00121ACC"/>
    <w:rsid w:val="0012271E"/>
    <w:rsid w:val="00122E4F"/>
    <w:rsid w:val="0012465B"/>
    <w:rsid w:val="00124EB8"/>
    <w:rsid w:val="001303B2"/>
    <w:rsid w:val="001314C2"/>
    <w:rsid w:val="00131CB2"/>
    <w:rsid w:val="00131E18"/>
    <w:rsid w:val="00133BCE"/>
    <w:rsid w:val="00137119"/>
    <w:rsid w:val="001374CD"/>
    <w:rsid w:val="00140329"/>
    <w:rsid w:val="0014462E"/>
    <w:rsid w:val="0014557D"/>
    <w:rsid w:val="00150D33"/>
    <w:rsid w:val="00151329"/>
    <w:rsid w:val="00151516"/>
    <w:rsid w:val="00154D6D"/>
    <w:rsid w:val="00157D1C"/>
    <w:rsid w:val="00160D33"/>
    <w:rsid w:val="00162B0E"/>
    <w:rsid w:val="00167EA1"/>
    <w:rsid w:val="001742D1"/>
    <w:rsid w:val="00175D4A"/>
    <w:rsid w:val="00176446"/>
    <w:rsid w:val="00176B27"/>
    <w:rsid w:val="0017718B"/>
    <w:rsid w:val="00180858"/>
    <w:rsid w:val="00181A70"/>
    <w:rsid w:val="001824BB"/>
    <w:rsid w:val="001832BF"/>
    <w:rsid w:val="0018560F"/>
    <w:rsid w:val="00194072"/>
    <w:rsid w:val="001961DB"/>
    <w:rsid w:val="001A4D66"/>
    <w:rsid w:val="001A563A"/>
    <w:rsid w:val="001B5BAB"/>
    <w:rsid w:val="001B709F"/>
    <w:rsid w:val="001B770C"/>
    <w:rsid w:val="001C785F"/>
    <w:rsid w:val="001D1E01"/>
    <w:rsid w:val="001D2271"/>
    <w:rsid w:val="001D263E"/>
    <w:rsid w:val="001D3334"/>
    <w:rsid w:val="001D598A"/>
    <w:rsid w:val="001E0A1F"/>
    <w:rsid w:val="001E136C"/>
    <w:rsid w:val="001E20D0"/>
    <w:rsid w:val="001E595A"/>
    <w:rsid w:val="001E7076"/>
    <w:rsid w:val="001F3FD1"/>
    <w:rsid w:val="001F6C9E"/>
    <w:rsid w:val="002034AA"/>
    <w:rsid w:val="00203CD9"/>
    <w:rsid w:val="0020470B"/>
    <w:rsid w:val="0020480B"/>
    <w:rsid w:val="00213608"/>
    <w:rsid w:val="0021783A"/>
    <w:rsid w:val="00220E34"/>
    <w:rsid w:val="00225868"/>
    <w:rsid w:val="002270AD"/>
    <w:rsid w:val="00227FA7"/>
    <w:rsid w:val="00234CC8"/>
    <w:rsid w:val="00241031"/>
    <w:rsid w:val="00241C71"/>
    <w:rsid w:val="00247166"/>
    <w:rsid w:val="00252C83"/>
    <w:rsid w:val="00256033"/>
    <w:rsid w:val="00257626"/>
    <w:rsid w:val="00260136"/>
    <w:rsid w:val="002622B7"/>
    <w:rsid w:val="002709B4"/>
    <w:rsid w:val="00272BAB"/>
    <w:rsid w:val="00274CC7"/>
    <w:rsid w:val="00275146"/>
    <w:rsid w:val="0027530C"/>
    <w:rsid w:val="00275ED9"/>
    <w:rsid w:val="00277536"/>
    <w:rsid w:val="002801A5"/>
    <w:rsid w:val="002852B3"/>
    <w:rsid w:val="00290E53"/>
    <w:rsid w:val="00292747"/>
    <w:rsid w:val="002946AC"/>
    <w:rsid w:val="00297C51"/>
    <w:rsid w:val="002A0CDB"/>
    <w:rsid w:val="002A0EB0"/>
    <w:rsid w:val="002A3429"/>
    <w:rsid w:val="002B2D05"/>
    <w:rsid w:val="002B3D8E"/>
    <w:rsid w:val="002B4554"/>
    <w:rsid w:val="002B70A6"/>
    <w:rsid w:val="002C3D94"/>
    <w:rsid w:val="002D0772"/>
    <w:rsid w:val="002D1CD2"/>
    <w:rsid w:val="002D4B9E"/>
    <w:rsid w:val="002D53F9"/>
    <w:rsid w:val="002E2133"/>
    <w:rsid w:val="002F0691"/>
    <w:rsid w:val="002F37AA"/>
    <w:rsid w:val="002F6058"/>
    <w:rsid w:val="0030103B"/>
    <w:rsid w:val="003072A6"/>
    <w:rsid w:val="0031397E"/>
    <w:rsid w:val="00313C84"/>
    <w:rsid w:val="00313DAD"/>
    <w:rsid w:val="00320666"/>
    <w:rsid w:val="003246FE"/>
    <w:rsid w:val="00331FC3"/>
    <w:rsid w:val="003337E2"/>
    <w:rsid w:val="00334902"/>
    <w:rsid w:val="00336907"/>
    <w:rsid w:val="00337BDB"/>
    <w:rsid w:val="003451D8"/>
    <w:rsid w:val="003517F6"/>
    <w:rsid w:val="00351BFE"/>
    <w:rsid w:val="003545AC"/>
    <w:rsid w:val="00360D07"/>
    <w:rsid w:val="00362909"/>
    <w:rsid w:val="00363F3A"/>
    <w:rsid w:val="0036583E"/>
    <w:rsid w:val="003663CE"/>
    <w:rsid w:val="00370C4A"/>
    <w:rsid w:val="00370EAA"/>
    <w:rsid w:val="00371F98"/>
    <w:rsid w:val="0038073C"/>
    <w:rsid w:val="00380F0D"/>
    <w:rsid w:val="00385489"/>
    <w:rsid w:val="0038704B"/>
    <w:rsid w:val="00391C4A"/>
    <w:rsid w:val="0039356F"/>
    <w:rsid w:val="003940C3"/>
    <w:rsid w:val="00397B8B"/>
    <w:rsid w:val="003A1C7F"/>
    <w:rsid w:val="003A39DA"/>
    <w:rsid w:val="003A584E"/>
    <w:rsid w:val="003B1936"/>
    <w:rsid w:val="003D052C"/>
    <w:rsid w:val="003D2C98"/>
    <w:rsid w:val="003D37D4"/>
    <w:rsid w:val="003D4D17"/>
    <w:rsid w:val="003D6711"/>
    <w:rsid w:val="003D7034"/>
    <w:rsid w:val="003F238F"/>
    <w:rsid w:val="003F245A"/>
    <w:rsid w:val="003F34EE"/>
    <w:rsid w:val="003F3D0B"/>
    <w:rsid w:val="003F4E13"/>
    <w:rsid w:val="003F6530"/>
    <w:rsid w:val="003F6D4C"/>
    <w:rsid w:val="00400197"/>
    <w:rsid w:val="00403CBF"/>
    <w:rsid w:val="0040728D"/>
    <w:rsid w:val="00410C70"/>
    <w:rsid w:val="0041196C"/>
    <w:rsid w:val="00412314"/>
    <w:rsid w:val="00413779"/>
    <w:rsid w:val="004230CC"/>
    <w:rsid w:val="00425DCC"/>
    <w:rsid w:val="00430573"/>
    <w:rsid w:val="0043723C"/>
    <w:rsid w:val="0044018C"/>
    <w:rsid w:val="00442DE5"/>
    <w:rsid w:val="00445A31"/>
    <w:rsid w:val="00450B7F"/>
    <w:rsid w:val="0045160E"/>
    <w:rsid w:val="004531D3"/>
    <w:rsid w:val="00454CF6"/>
    <w:rsid w:val="00455042"/>
    <w:rsid w:val="00456356"/>
    <w:rsid w:val="00457D04"/>
    <w:rsid w:val="00462C79"/>
    <w:rsid w:val="00472970"/>
    <w:rsid w:val="004755B1"/>
    <w:rsid w:val="00483E88"/>
    <w:rsid w:val="004848EA"/>
    <w:rsid w:val="004875D6"/>
    <w:rsid w:val="00490644"/>
    <w:rsid w:val="0049376C"/>
    <w:rsid w:val="00497843"/>
    <w:rsid w:val="004A5D69"/>
    <w:rsid w:val="004B5A82"/>
    <w:rsid w:val="004D229B"/>
    <w:rsid w:val="004D3512"/>
    <w:rsid w:val="004E0340"/>
    <w:rsid w:val="004E1648"/>
    <w:rsid w:val="004E5D16"/>
    <w:rsid w:val="004E67A8"/>
    <w:rsid w:val="004F2012"/>
    <w:rsid w:val="004F3FB6"/>
    <w:rsid w:val="0050561E"/>
    <w:rsid w:val="00507011"/>
    <w:rsid w:val="0051008A"/>
    <w:rsid w:val="00513C65"/>
    <w:rsid w:val="0051723D"/>
    <w:rsid w:val="005233F8"/>
    <w:rsid w:val="005268CA"/>
    <w:rsid w:val="00531EF4"/>
    <w:rsid w:val="0053484C"/>
    <w:rsid w:val="00537AD7"/>
    <w:rsid w:val="0054048D"/>
    <w:rsid w:val="00543ABB"/>
    <w:rsid w:val="00550BC4"/>
    <w:rsid w:val="005574A1"/>
    <w:rsid w:val="00561D08"/>
    <w:rsid w:val="00571041"/>
    <w:rsid w:val="00571AE9"/>
    <w:rsid w:val="005721D6"/>
    <w:rsid w:val="00577241"/>
    <w:rsid w:val="0058546D"/>
    <w:rsid w:val="00585B53"/>
    <w:rsid w:val="00591E40"/>
    <w:rsid w:val="0059378B"/>
    <w:rsid w:val="00593821"/>
    <w:rsid w:val="00593F2F"/>
    <w:rsid w:val="00594F55"/>
    <w:rsid w:val="005A2829"/>
    <w:rsid w:val="005A6536"/>
    <w:rsid w:val="005A6795"/>
    <w:rsid w:val="005B3050"/>
    <w:rsid w:val="005B78C5"/>
    <w:rsid w:val="005C1DD2"/>
    <w:rsid w:val="005C28BE"/>
    <w:rsid w:val="005C7CC4"/>
    <w:rsid w:val="005D0217"/>
    <w:rsid w:val="005D0655"/>
    <w:rsid w:val="005D30B3"/>
    <w:rsid w:val="005D3C91"/>
    <w:rsid w:val="005D40B4"/>
    <w:rsid w:val="005D7286"/>
    <w:rsid w:val="005E1BD8"/>
    <w:rsid w:val="005F1F2C"/>
    <w:rsid w:val="005F3E09"/>
    <w:rsid w:val="005F46B5"/>
    <w:rsid w:val="005F5C4E"/>
    <w:rsid w:val="005F63D0"/>
    <w:rsid w:val="00602F20"/>
    <w:rsid w:val="00606CE3"/>
    <w:rsid w:val="00611FF1"/>
    <w:rsid w:val="00620CE4"/>
    <w:rsid w:val="00621486"/>
    <w:rsid w:val="00625A58"/>
    <w:rsid w:val="00632518"/>
    <w:rsid w:val="006410F1"/>
    <w:rsid w:val="00641939"/>
    <w:rsid w:val="0064405E"/>
    <w:rsid w:val="00644C95"/>
    <w:rsid w:val="00650ECF"/>
    <w:rsid w:val="0065374C"/>
    <w:rsid w:val="00671A92"/>
    <w:rsid w:val="00674FFF"/>
    <w:rsid w:val="0067629C"/>
    <w:rsid w:val="00677CCC"/>
    <w:rsid w:val="0068031C"/>
    <w:rsid w:val="006832D6"/>
    <w:rsid w:val="006850F2"/>
    <w:rsid w:val="00686EA4"/>
    <w:rsid w:val="00690682"/>
    <w:rsid w:val="00690ACD"/>
    <w:rsid w:val="00691DE3"/>
    <w:rsid w:val="00692D55"/>
    <w:rsid w:val="006A0777"/>
    <w:rsid w:val="006A1E61"/>
    <w:rsid w:val="006A3A70"/>
    <w:rsid w:val="006A5CD0"/>
    <w:rsid w:val="006A7825"/>
    <w:rsid w:val="006B3A95"/>
    <w:rsid w:val="006B580E"/>
    <w:rsid w:val="006B5B04"/>
    <w:rsid w:val="006C0BFC"/>
    <w:rsid w:val="006C22BC"/>
    <w:rsid w:val="006C567B"/>
    <w:rsid w:val="006D17E7"/>
    <w:rsid w:val="006D2BA7"/>
    <w:rsid w:val="006D3118"/>
    <w:rsid w:val="006D344E"/>
    <w:rsid w:val="006E6DEE"/>
    <w:rsid w:val="006E70E1"/>
    <w:rsid w:val="006F37D3"/>
    <w:rsid w:val="006F5ABC"/>
    <w:rsid w:val="00703FFD"/>
    <w:rsid w:val="0070483D"/>
    <w:rsid w:val="00705684"/>
    <w:rsid w:val="0071232B"/>
    <w:rsid w:val="00713A5B"/>
    <w:rsid w:val="00716A48"/>
    <w:rsid w:val="00717B5E"/>
    <w:rsid w:val="0072523A"/>
    <w:rsid w:val="0072566C"/>
    <w:rsid w:val="00725D12"/>
    <w:rsid w:val="00726472"/>
    <w:rsid w:val="00727A61"/>
    <w:rsid w:val="00731C81"/>
    <w:rsid w:val="007339B7"/>
    <w:rsid w:val="0073468D"/>
    <w:rsid w:val="00746EF5"/>
    <w:rsid w:val="00750545"/>
    <w:rsid w:val="00750CEB"/>
    <w:rsid w:val="00756656"/>
    <w:rsid w:val="00756D34"/>
    <w:rsid w:val="00757223"/>
    <w:rsid w:val="007639F2"/>
    <w:rsid w:val="00764097"/>
    <w:rsid w:val="007670DE"/>
    <w:rsid w:val="00773A67"/>
    <w:rsid w:val="00776059"/>
    <w:rsid w:val="00777A41"/>
    <w:rsid w:val="00780475"/>
    <w:rsid w:val="00780CC5"/>
    <w:rsid w:val="00781B76"/>
    <w:rsid w:val="00786695"/>
    <w:rsid w:val="00790659"/>
    <w:rsid w:val="00793F48"/>
    <w:rsid w:val="00794278"/>
    <w:rsid w:val="007A1E3F"/>
    <w:rsid w:val="007A3B33"/>
    <w:rsid w:val="007A4447"/>
    <w:rsid w:val="007A58E2"/>
    <w:rsid w:val="007B0E74"/>
    <w:rsid w:val="007B4ED2"/>
    <w:rsid w:val="007B4FAA"/>
    <w:rsid w:val="007B7EB8"/>
    <w:rsid w:val="007C2FF6"/>
    <w:rsid w:val="007C37FE"/>
    <w:rsid w:val="007D3477"/>
    <w:rsid w:val="007D712D"/>
    <w:rsid w:val="007D7BEA"/>
    <w:rsid w:val="007E0666"/>
    <w:rsid w:val="007E1B95"/>
    <w:rsid w:val="007E5943"/>
    <w:rsid w:val="007F4BC3"/>
    <w:rsid w:val="007F6211"/>
    <w:rsid w:val="008055BB"/>
    <w:rsid w:val="00805AE9"/>
    <w:rsid w:val="0080660C"/>
    <w:rsid w:val="00806C81"/>
    <w:rsid w:val="00807395"/>
    <w:rsid w:val="00813B17"/>
    <w:rsid w:val="00817B66"/>
    <w:rsid w:val="00820A51"/>
    <w:rsid w:val="00822AEB"/>
    <w:rsid w:val="008251DF"/>
    <w:rsid w:val="00826E22"/>
    <w:rsid w:val="00845789"/>
    <w:rsid w:val="008458B4"/>
    <w:rsid w:val="00846611"/>
    <w:rsid w:val="008469DC"/>
    <w:rsid w:val="008470A4"/>
    <w:rsid w:val="00855F09"/>
    <w:rsid w:val="00857037"/>
    <w:rsid w:val="008576C2"/>
    <w:rsid w:val="00863041"/>
    <w:rsid w:val="008632C4"/>
    <w:rsid w:val="00863FF9"/>
    <w:rsid w:val="00866035"/>
    <w:rsid w:val="00871362"/>
    <w:rsid w:val="00871834"/>
    <w:rsid w:val="00877F6F"/>
    <w:rsid w:val="008806CE"/>
    <w:rsid w:val="00895FBC"/>
    <w:rsid w:val="00896063"/>
    <w:rsid w:val="00896688"/>
    <w:rsid w:val="008A182A"/>
    <w:rsid w:val="008A1B2F"/>
    <w:rsid w:val="008A64CA"/>
    <w:rsid w:val="008B1525"/>
    <w:rsid w:val="008C486F"/>
    <w:rsid w:val="008C69E6"/>
    <w:rsid w:val="008C761B"/>
    <w:rsid w:val="008D0727"/>
    <w:rsid w:val="008D4DA0"/>
    <w:rsid w:val="008F114C"/>
    <w:rsid w:val="008F1B26"/>
    <w:rsid w:val="008F6091"/>
    <w:rsid w:val="00900E2D"/>
    <w:rsid w:val="00900EDB"/>
    <w:rsid w:val="00907D77"/>
    <w:rsid w:val="009115CF"/>
    <w:rsid w:val="00913431"/>
    <w:rsid w:val="0091448F"/>
    <w:rsid w:val="00914F49"/>
    <w:rsid w:val="0092032D"/>
    <w:rsid w:val="00920565"/>
    <w:rsid w:val="00922566"/>
    <w:rsid w:val="00925F9C"/>
    <w:rsid w:val="00927206"/>
    <w:rsid w:val="00927640"/>
    <w:rsid w:val="00940EC9"/>
    <w:rsid w:val="00942CFB"/>
    <w:rsid w:val="00943027"/>
    <w:rsid w:val="00946A21"/>
    <w:rsid w:val="00951197"/>
    <w:rsid w:val="0095483C"/>
    <w:rsid w:val="009555A2"/>
    <w:rsid w:val="00960711"/>
    <w:rsid w:val="00963D09"/>
    <w:rsid w:val="00967853"/>
    <w:rsid w:val="00973244"/>
    <w:rsid w:val="00973E07"/>
    <w:rsid w:val="00975229"/>
    <w:rsid w:val="00986009"/>
    <w:rsid w:val="0099705D"/>
    <w:rsid w:val="009A18FC"/>
    <w:rsid w:val="009A4336"/>
    <w:rsid w:val="009A542E"/>
    <w:rsid w:val="009B4079"/>
    <w:rsid w:val="009B4837"/>
    <w:rsid w:val="009B496E"/>
    <w:rsid w:val="009B78EB"/>
    <w:rsid w:val="009C4FFD"/>
    <w:rsid w:val="009C637F"/>
    <w:rsid w:val="009C66D4"/>
    <w:rsid w:val="009D2B45"/>
    <w:rsid w:val="009D2DE0"/>
    <w:rsid w:val="009D769F"/>
    <w:rsid w:val="009E03EC"/>
    <w:rsid w:val="009E2F6D"/>
    <w:rsid w:val="009E750F"/>
    <w:rsid w:val="009F0D7D"/>
    <w:rsid w:val="009F1BAC"/>
    <w:rsid w:val="009F5003"/>
    <w:rsid w:val="009F59B9"/>
    <w:rsid w:val="009F7BDA"/>
    <w:rsid w:val="00A00153"/>
    <w:rsid w:val="00A00412"/>
    <w:rsid w:val="00A01740"/>
    <w:rsid w:val="00A04AD5"/>
    <w:rsid w:val="00A064F9"/>
    <w:rsid w:val="00A13287"/>
    <w:rsid w:val="00A1549F"/>
    <w:rsid w:val="00A164C9"/>
    <w:rsid w:val="00A17A9F"/>
    <w:rsid w:val="00A203EE"/>
    <w:rsid w:val="00A2183B"/>
    <w:rsid w:val="00A24EB9"/>
    <w:rsid w:val="00A271BC"/>
    <w:rsid w:val="00A32490"/>
    <w:rsid w:val="00A327B7"/>
    <w:rsid w:val="00A45C42"/>
    <w:rsid w:val="00A512C4"/>
    <w:rsid w:val="00A51420"/>
    <w:rsid w:val="00A54B0A"/>
    <w:rsid w:val="00A56C95"/>
    <w:rsid w:val="00A64717"/>
    <w:rsid w:val="00A66729"/>
    <w:rsid w:val="00A71DC3"/>
    <w:rsid w:val="00A75534"/>
    <w:rsid w:val="00A7563C"/>
    <w:rsid w:val="00A8241A"/>
    <w:rsid w:val="00A83F4F"/>
    <w:rsid w:val="00A85E9C"/>
    <w:rsid w:val="00A9209A"/>
    <w:rsid w:val="00AA167B"/>
    <w:rsid w:val="00AA16C4"/>
    <w:rsid w:val="00AA1FB8"/>
    <w:rsid w:val="00AA58B5"/>
    <w:rsid w:val="00AB3372"/>
    <w:rsid w:val="00AB49CE"/>
    <w:rsid w:val="00AC0055"/>
    <w:rsid w:val="00AC3971"/>
    <w:rsid w:val="00AD1E36"/>
    <w:rsid w:val="00AD2727"/>
    <w:rsid w:val="00AD638B"/>
    <w:rsid w:val="00AE14D5"/>
    <w:rsid w:val="00AE279E"/>
    <w:rsid w:val="00AE76A0"/>
    <w:rsid w:val="00AE7F08"/>
    <w:rsid w:val="00AF0CB8"/>
    <w:rsid w:val="00AF100C"/>
    <w:rsid w:val="00AF5BDD"/>
    <w:rsid w:val="00B01466"/>
    <w:rsid w:val="00B054F3"/>
    <w:rsid w:val="00B06D52"/>
    <w:rsid w:val="00B1391B"/>
    <w:rsid w:val="00B22E39"/>
    <w:rsid w:val="00B270C2"/>
    <w:rsid w:val="00B27E5B"/>
    <w:rsid w:val="00B309A3"/>
    <w:rsid w:val="00B35341"/>
    <w:rsid w:val="00B4302A"/>
    <w:rsid w:val="00B45676"/>
    <w:rsid w:val="00B46B39"/>
    <w:rsid w:val="00B46C08"/>
    <w:rsid w:val="00B52A4D"/>
    <w:rsid w:val="00B53C45"/>
    <w:rsid w:val="00B55059"/>
    <w:rsid w:val="00B5604C"/>
    <w:rsid w:val="00B625DF"/>
    <w:rsid w:val="00B65009"/>
    <w:rsid w:val="00B66064"/>
    <w:rsid w:val="00B726E5"/>
    <w:rsid w:val="00B73C66"/>
    <w:rsid w:val="00B7423F"/>
    <w:rsid w:val="00B81590"/>
    <w:rsid w:val="00B85B5E"/>
    <w:rsid w:val="00B85B72"/>
    <w:rsid w:val="00B85EC9"/>
    <w:rsid w:val="00B927DC"/>
    <w:rsid w:val="00B976AF"/>
    <w:rsid w:val="00B97A57"/>
    <w:rsid w:val="00BB2CBB"/>
    <w:rsid w:val="00BC191B"/>
    <w:rsid w:val="00BC345E"/>
    <w:rsid w:val="00BC6864"/>
    <w:rsid w:val="00BD016A"/>
    <w:rsid w:val="00BD3C7F"/>
    <w:rsid w:val="00BD518F"/>
    <w:rsid w:val="00BE4780"/>
    <w:rsid w:val="00BE702B"/>
    <w:rsid w:val="00BF51F0"/>
    <w:rsid w:val="00BF53E8"/>
    <w:rsid w:val="00C001CF"/>
    <w:rsid w:val="00C00A8B"/>
    <w:rsid w:val="00C01C57"/>
    <w:rsid w:val="00C02426"/>
    <w:rsid w:val="00C12530"/>
    <w:rsid w:val="00C131BB"/>
    <w:rsid w:val="00C13A56"/>
    <w:rsid w:val="00C13B90"/>
    <w:rsid w:val="00C1415D"/>
    <w:rsid w:val="00C2655B"/>
    <w:rsid w:val="00C32AA6"/>
    <w:rsid w:val="00C41647"/>
    <w:rsid w:val="00C41732"/>
    <w:rsid w:val="00C43BA9"/>
    <w:rsid w:val="00C4491A"/>
    <w:rsid w:val="00C467FA"/>
    <w:rsid w:val="00C5128B"/>
    <w:rsid w:val="00C5150B"/>
    <w:rsid w:val="00C52F4B"/>
    <w:rsid w:val="00C54DA3"/>
    <w:rsid w:val="00C63CAB"/>
    <w:rsid w:val="00C656F1"/>
    <w:rsid w:val="00C663BD"/>
    <w:rsid w:val="00C706E0"/>
    <w:rsid w:val="00C74DB0"/>
    <w:rsid w:val="00C76469"/>
    <w:rsid w:val="00C76DA4"/>
    <w:rsid w:val="00C8587B"/>
    <w:rsid w:val="00C86D2F"/>
    <w:rsid w:val="00C90A9A"/>
    <w:rsid w:val="00CA4E82"/>
    <w:rsid w:val="00CB127B"/>
    <w:rsid w:val="00CB1BD4"/>
    <w:rsid w:val="00CB244A"/>
    <w:rsid w:val="00CB2F08"/>
    <w:rsid w:val="00CC264B"/>
    <w:rsid w:val="00CC286A"/>
    <w:rsid w:val="00CC2DCC"/>
    <w:rsid w:val="00CC5CF8"/>
    <w:rsid w:val="00CC5D8E"/>
    <w:rsid w:val="00CC731A"/>
    <w:rsid w:val="00CD0EA1"/>
    <w:rsid w:val="00CD13E1"/>
    <w:rsid w:val="00CD28E9"/>
    <w:rsid w:val="00CD47F7"/>
    <w:rsid w:val="00CD52B2"/>
    <w:rsid w:val="00CD5552"/>
    <w:rsid w:val="00CE3BA3"/>
    <w:rsid w:val="00CF0616"/>
    <w:rsid w:val="00CF0737"/>
    <w:rsid w:val="00CF4B9F"/>
    <w:rsid w:val="00CF73CF"/>
    <w:rsid w:val="00D0299D"/>
    <w:rsid w:val="00D03723"/>
    <w:rsid w:val="00D04338"/>
    <w:rsid w:val="00D07E09"/>
    <w:rsid w:val="00D12E60"/>
    <w:rsid w:val="00D14065"/>
    <w:rsid w:val="00D15325"/>
    <w:rsid w:val="00D20D9C"/>
    <w:rsid w:val="00D232E5"/>
    <w:rsid w:val="00D26C0F"/>
    <w:rsid w:val="00D321B3"/>
    <w:rsid w:val="00D37487"/>
    <w:rsid w:val="00D41EEA"/>
    <w:rsid w:val="00D424AB"/>
    <w:rsid w:val="00D42C19"/>
    <w:rsid w:val="00D54D65"/>
    <w:rsid w:val="00D63B80"/>
    <w:rsid w:val="00D65732"/>
    <w:rsid w:val="00D659AE"/>
    <w:rsid w:val="00D65B05"/>
    <w:rsid w:val="00D90F2A"/>
    <w:rsid w:val="00D92277"/>
    <w:rsid w:val="00DA032C"/>
    <w:rsid w:val="00DB061B"/>
    <w:rsid w:val="00DB1264"/>
    <w:rsid w:val="00DC7B41"/>
    <w:rsid w:val="00DD2D79"/>
    <w:rsid w:val="00DD41E5"/>
    <w:rsid w:val="00DE2B3C"/>
    <w:rsid w:val="00DE2D4A"/>
    <w:rsid w:val="00DE55E9"/>
    <w:rsid w:val="00DF4410"/>
    <w:rsid w:val="00DF4420"/>
    <w:rsid w:val="00DF4491"/>
    <w:rsid w:val="00DF4507"/>
    <w:rsid w:val="00E00489"/>
    <w:rsid w:val="00E00C4D"/>
    <w:rsid w:val="00E017CF"/>
    <w:rsid w:val="00E043DF"/>
    <w:rsid w:val="00E0519E"/>
    <w:rsid w:val="00E06919"/>
    <w:rsid w:val="00E138F6"/>
    <w:rsid w:val="00E14810"/>
    <w:rsid w:val="00E24A31"/>
    <w:rsid w:val="00E315A1"/>
    <w:rsid w:val="00E34214"/>
    <w:rsid w:val="00E3636E"/>
    <w:rsid w:val="00E50EF6"/>
    <w:rsid w:val="00E53D09"/>
    <w:rsid w:val="00E55C78"/>
    <w:rsid w:val="00E61B0A"/>
    <w:rsid w:val="00E62BA9"/>
    <w:rsid w:val="00E631A4"/>
    <w:rsid w:val="00E72566"/>
    <w:rsid w:val="00E734DA"/>
    <w:rsid w:val="00E73965"/>
    <w:rsid w:val="00E74B86"/>
    <w:rsid w:val="00E8006C"/>
    <w:rsid w:val="00E82D5C"/>
    <w:rsid w:val="00E84053"/>
    <w:rsid w:val="00E84B70"/>
    <w:rsid w:val="00E86E35"/>
    <w:rsid w:val="00E90560"/>
    <w:rsid w:val="00E91800"/>
    <w:rsid w:val="00E926D6"/>
    <w:rsid w:val="00E9782E"/>
    <w:rsid w:val="00EA210B"/>
    <w:rsid w:val="00EA7584"/>
    <w:rsid w:val="00EB057F"/>
    <w:rsid w:val="00EB7E0D"/>
    <w:rsid w:val="00ED5408"/>
    <w:rsid w:val="00ED5A11"/>
    <w:rsid w:val="00EE4A9B"/>
    <w:rsid w:val="00EF06CB"/>
    <w:rsid w:val="00EF1538"/>
    <w:rsid w:val="00EF4AA7"/>
    <w:rsid w:val="00EF7EA3"/>
    <w:rsid w:val="00F07E7B"/>
    <w:rsid w:val="00F118AE"/>
    <w:rsid w:val="00F134CA"/>
    <w:rsid w:val="00F14797"/>
    <w:rsid w:val="00F152C0"/>
    <w:rsid w:val="00F21B8F"/>
    <w:rsid w:val="00F2337B"/>
    <w:rsid w:val="00F26599"/>
    <w:rsid w:val="00F306D3"/>
    <w:rsid w:val="00F4112E"/>
    <w:rsid w:val="00F42088"/>
    <w:rsid w:val="00F4443B"/>
    <w:rsid w:val="00F46A3F"/>
    <w:rsid w:val="00F568D2"/>
    <w:rsid w:val="00F64C1E"/>
    <w:rsid w:val="00F66323"/>
    <w:rsid w:val="00F674B0"/>
    <w:rsid w:val="00F71224"/>
    <w:rsid w:val="00F77A32"/>
    <w:rsid w:val="00F8335A"/>
    <w:rsid w:val="00F85292"/>
    <w:rsid w:val="00F85439"/>
    <w:rsid w:val="00F90801"/>
    <w:rsid w:val="00F94BD1"/>
    <w:rsid w:val="00F95206"/>
    <w:rsid w:val="00F95420"/>
    <w:rsid w:val="00F955CC"/>
    <w:rsid w:val="00FA1924"/>
    <w:rsid w:val="00FA4BB0"/>
    <w:rsid w:val="00FA54A3"/>
    <w:rsid w:val="00FA61D4"/>
    <w:rsid w:val="00FB31BA"/>
    <w:rsid w:val="00FB6163"/>
    <w:rsid w:val="00FB6489"/>
    <w:rsid w:val="00FB7C37"/>
    <w:rsid w:val="00FC14E2"/>
    <w:rsid w:val="00FC391F"/>
    <w:rsid w:val="00FC4010"/>
    <w:rsid w:val="00FC65EB"/>
    <w:rsid w:val="00FD21F6"/>
    <w:rsid w:val="00FE5B0D"/>
    <w:rsid w:val="00FE74A9"/>
    <w:rsid w:val="00FF4798"/>
    <w:rsid w:val="00FF75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CB8BA"/>
  <w15:chartTrackingRefBased/>
  <w15:docId w15:val="{5EC027B2-5986-420C-A1BD-A9E0B636A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324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A324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B85B72"/>
    <w:pPr>
      <w:keepNext/>
      <w:keepLines/>
      <w:spacing w:before="40" w:after="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unhideWhenUsed/>
    <w:qFormat/>
    <w:rsid w:val="00B85B72"/>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lang w:eastAsia="it-IT" w:bidi="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32490"/>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uiPriority w:val="34"/>
    <w:qFormat/>
    <w:rsid w:val="00A32490"/>
    <w:pPr>
      <w:ind w:left="720"/>
      <w:contextualSpacing/>
    </w:pPr>
  </w:style>
  <w:style w:type="paragraph" w:styleId="Intestazione">
    <w:name w:val="header"/>
    <w:basedOn w:val="Normale"/>
    <w:link w:val="IntestazioneCarattere"/>
    <w:unhideWhenUsed/>
    <w:rsid w:val="00A324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32490"/>
  </w:style>
  <w:style w:type="paragraph" w:styleId="Pidipagina">
    <w:name w:val="footer"/>
    <w:basedOn w:val="Normale"/>
    <w:link w:val="PidipaginaCarattere"/>
    <w:uiPriority w:val="99"/>
    <w:unhideWhenUsed/>
    <w:rsid w:val="00A3249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2490"/>
  </w:style>
  <w:style w:type="character" w:customStyle="1" w:styleId="Titolo2Carattere">
    <w:name w:val="Titolo 2 Carattere"/>
    <w:basedOn w:val="Carpredefinitoparagrafo"/>
    <w:link w:val="Titolo2"/>
    <w:uiPriority w:val="9"/>
    <w:rsid w:val="00A32490"/>
    <w:rPr>
      <w:rFonts w:asciiTheme="majorHAnsi" w:eastAsiaTheme="majorEastAsia" w:hAnsiTheme="majorHAnsi" w:cstheme="majorBidi"/>
      <w:color w:val="2F5496" w:themeColor="accent1" w:themeShade="BF"/>
      <w:sz w:val="26"/>
      <w:szCs w:val="26"/>
    </w:rPr>
  </w:style>
  <w:style w:type="paragraph" w:styleId="Titolo">
    <w:name w:val="Title"/>
    <w:basedOn w:val="Normale"/>
    <w:next w:val="Normale"/>
    <w:link w:val="TitoloCarattere"/>
    <w:uiPriority w:val="10"/>
    <w:qFormat/>
    <w:rsid w:val="00A3249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32490"/>
    <w:rPr>
      <w:rFonts w:asciiTheme="majorHAnsi" w:eastAsiaTheme="majorEastAsia" w:hAnsiTheme="majorHAnsi" w:cstheme="majorBidi"/>
      <w:spacing w:val="-10"/>
      <w:kern w:val="28"/>
      <w:sz w:val="56"/>
      <w:szCs w:val="56"/>
    </w:rPr>
  </w:style>
  <w:style w:type="paragraph" w:styleId="Titolosommario">
    <w:name w:val="TOC Heading"/>
    <w:basedOn w:val="Titolo1"/>
    <w:next w:val="Normale"/>
    <w:uiPriority w:val="39"/>
    <w:unhideWhenUsed/>
    <w:qFormat/>
    <w:rsid w:val="003F6530"/>
    <w:pPr>
      <w:outlineLvl w:val="9"/>
    </w:pPr>
    <w:rPr>
      <w:lang w:eastAsia="it-IT"/>
    </w:rPr>
  </w:style>
  <w:style w:type="paragraph" w:styleId="Sommario1">
    <w:name w:val="toc 1"/>
    <w:basedOn w:val="Normale"/>
    <w:next w:val="Normale"/>
    <w:autoRedefine/>
    <w:uiPriority w:val="39"/>
    <w:unhideWhenUsed/>
    <w:qFormat/>
    <w:rsid w:val="003F6530"/>
    <w:pPr>
      <w:spacing w:before="120" w:after="120"/>
    </w:pPr>
    <w:rPr>
      <w:rFonts w:asciiTheme="minorHAnsi" w:hAnsiTheme="minorHAnsi"/>
      <w:b/>
      <w:bCs/>
      <w:caps/>
      <w:sz w:val="20"/>
      <w:szCs w:val="20"/>
    </w:rPr>
  </w:style>
  <w:style w:type="paragraph" w:styleId="Sommario2">
    <w:name w:val="toc 2"/>
    <w:basedOn w:val="Normale"/>
    <w:next w:val="Normale"/>
    <w:autoRedefine/>
    <w:uiPriority w:val="39"/>
    <w:unhideWhenUsed/>
    <w:qFormat/>
    <w:rsid w:val="003F6530"/>
    <w:pPr>
      <w:spacing w:after="0"/>
      <w:ind w:left="240"/>
    </w:pPr>
    <w:rPr>
      <w:rFonts w:asciiTheme="minorHAnsi" w:hAnsiTheme="minorHAnsi"/>
      <w:smallCaps/>
      <w:sz w:val="20"/>
      <w:szCs w:val="20"/>
    </w:rPr>
  </w:style>
  <w:style w:type="character" w:styleId="Collegamentoipertestuale">
    <w:name w:val="Hyperlink"/>
    <w:basedOn w:val="Carpredefinitoparagrafo"/>
    <w:uiPriority w:val="99"/>
    <w:unhideWhenUsed/>
    <w:rsid w:val="003F6530"/>
    <w:rPr>
      <w:color w:val="0563C1" w:themeColor="hyperlink"/>
      <w:u w:val="single"/>
    </w:rPr>
  </w:style>
  <w:style w:type="character" w:customStyle="1" w:styleId="Titolo3Carattere">
    <w:name w:val="Titolo 3 Carattere"/>
    <w:basedOn w:val="Carpredefinitoparagrafo"/>
    <w:link w:val="Titolo3"/>
    <w:uiPriority w:val="9"/>
    <w:rsid w:val="00B85B72"/>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rsid w:val="00B85B72"/>
    <w:rPr>
      <w:rFonts w:asciiTheme="majorHAnsi" w:eastAsiaTheme="majorEastAsia" w:hAnsiTheme="majorHAnsi" w:cstheme="majorBidi"/>
      <w:i/>
      <w:iCs/>
      <w:color w:val="2F5496" w:themeColor="accent1" w:themeShade="BF"/>
      <w:lang w:eastAsia="it-IT" w:bidi="it-IT"/>
    </w:rPr>
  </w:style>
  <w:style w:type="table" w:customStyle="1" w:styleId="TableNormal">
    <w:name w:val="Table Normal"/>
    <w:uiPriority w:val="2"/>
    <w:semiHidden/>
    <w:unhideWhenUsed/>
    <w:qFormat/>
    <w:rsid w:val="00B85B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B85B72"/>
    <w:pPr>
      <w:widowControl w:val="0"/>
      <w:autoSpaceDE w:val="0"/>
      <w:autoSpaceDN w:val="0"/>
      <w:spacing w:after="0" w:line="240" w:lineRule="auto"/>
    </w:pPr>
    <w:rPr>
      <w:rFonts w:ascii="Verdana" w:eastAsia="Verdana" w:hAnsi="Verdana" w:cs="Verdana"/>
      <w:lang w:eastAsia="it-IT" w:bidi="it-IT"/>
    </w:rPr>
  </w:style>
  <w:style w:type="character" w:customStyle="1" w:styleId="CorpotestoCarattere">
    <w:name w:val="Corpo testo Carattere"/>
    <w:basedOn w:val="Carpredefinitoparagrafo"/>
    <w:link w:val="Corpotesto"/>
    <w:uiPriority w:val="1"/>
    <w:rsid w:val="00B85B72"/>
    <w:rPr>
      <w:rFonts w:ascii="Verdana" w:eastAsia="Verdana" w:hAnsi="Verdana" w:cs="Verdana"/>
      <w:sz w:val="24"/>
      <w:szCs w:val="24"/>
      <w:lang w:eastAsia="it-IT" w:bidi="it-IT"/>
    </w:rPr>
  </w:style>
  <w:style w:type="paragraph" w:customStyle="1" w:styleId="TableParagraph">
    <w:name w:val="Table Paragraph"/>
    <w:basedOn w:val="Normale"/>
    <w:uiPriority w:val="1"/>
    <w:qFormat/>
    <w:rsid w:val="00B85B72"/>
    <w:pPr>
      <w:widowControl w:val="0"/>
      <w:autoSpaceDE w:val="0"/>
      <w:autoSpaceDN w:val="0"/>
      <w:spacing w:after="0" w:line="240" w:lineRule="auto"/>
      <w:ind w:left="69"/>
    </w:pPr>
    <w:rPr>
      <w:rFonts w:ascii="Verdana" w:eastAsia="Verdana" w:hAnsi="Verdana" w:cs="Verdana"/>
      <w:lang w:eastAsia="it-IT" w:bidi="it-IT"/>
    </w:rPr>
  </w:style>
  <w:style w:type="table" w:styleId="Grigliatabella">
    <w:name w:val="Table Grid"/>
    <w:basedOn w:val="Tabellanormale"/>
    <w:uiPriority w:val="59"/>
    <w:rsid w:val="00B85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B85B72"/>
    <w:pPr>
      <w:widowControl w:val="0"/>
      <w:autoSpaceDE w:val="0"/>
      <w:autoSpaceDN w:val="0"/>
      <w:spacing w:after="120" w:line="240" w:lineRule="auto"/>
      <w:ind w:left="283"/>
    </w:pPr>
    <w:rPr>
      <w:rFonts w:ascii="Verdana" w:eastAsia="Verdana" w:hAnsi="Verdana" w:cs="Verdana"/>
      <w:lang w:eastAsia="it-IT" w:bidi="it-IT"/>
    </w:rPr>
  </w:style>
  <w:style w:type="character" w:customStyle="1" w:styleId="RientrocorpodeltestoCarattere">
    <w:name w:val="Rientro corpo del testo Carattere"/>
    <w:basedOn w:val="Carpredefinitoparagrafo"/>
    <w:link w:val="Rientrocorpodeltesto"/>
    <w:uiPriority w:val="99"/>
    <w:semiHidden/>
    <w:rsid w:val="00B85B72"/>
    <w:rPr>
      <w:rFonts w:ascii="Verdana" w:eastAsia="Verdana" w:hAnsi="Verdana" w:cs="Verdana"/>
      <w:lang w:eastAsia="it-IT" w:bidi="it-IT"/>
    </w:rPr>
  </w:style>
  <w:style w:type="paragraph" w:styleId="Corpodeltesto3">
    <w:name w:val="Body Text 3"/>
    <w:basedOn w:val="Normale"/>
    <w:link w:val="Corpodeltesto3Carattere"/>
    <w:uiPriority w:val="99"/>
    <w:semiHidden/>
    <w:unhideWhenUsed/>
    <w:rsid w:val="00B85B72"/>
    <w:pPr>
      <w:widowControl w:val="0"/>
      <w:autoSpaceDE w:val="0"/>
      <w:autoSpaceDN w:val="0"/>
      <w:spacing w:after="120" w:line="240" w:lineRule="auto"/>
    </w:pPr>
    <w:rPr>
      <w:rFonts w:ascii="Verdana" w:eastAsia="Verdana" w:hAnsi="Verdana" w:cs="Verdana"/>
      <w:sz w:val="16"/>
      <w:szCs w:val="16"/>
      <w:lang w:eastAsia="it-IT" w:bidi="it-IT"/>
    </w:rPr>
  </w:style>
  <w:style w:type="character" w:customStyle="1" w:styleId="Corpodeltesto3Carattere">
    <w:name w:val="Corpo del testo 3 Carattere"/>
    <w:basedOn w:val="Carpredefinitoparagrafo"/>
    <w:link w:val="Corpodeltesto3"/>
    <w:uiPriority w:val="99"/>
    <w:semiHidden/>
    <w:rsid w:val="00B85B72"/>
    <w:rPr>
      <w:rFonts w:ascii="Verdana" w:eastAsia="Verdana" w:hAnsi="Verdana" w:cs="Verdana"/>
      <w:sz w:val="16"/>
      <w:szCs w:val="16"/>
      <w:lang w:eastAsia="it-IT" w:bidi="it-IT"/>
    </w:rPr>
  </w:style>
  <w:style w:type="paragraph" w:styleId="Testodelblocco">
    <w:name w:val="Block Text"/>
    <w:basedOn w:val="Normale"/>
    <w:unhideWhenUsed/>
    <w:rsid w:val="00B85B72"/>
    <w:pPr>
      <w:spacing w:after="0" w:line="360" w:lineRule="auto"/>
      <w:ind w:left="1134" w:right="567" w:firstLine="284"/>
      <w:jc w:val="both"/>
    </w:pPr>
    <w:rPr>
      <w:rFonts w:ascii="Times New Roman" w:eastAsia="Times New Roman" w:hAnsi="Times New Roman" w:cs="Times New Roman"/>
      <w:szCs w:val="20"/>
      <w:lang w:eastAsia="it-IT"/>
    </w:rPr>
  </w:style>
  <w:style w:type="paragraph" w:styleId="Sommario3">
    <w:name w:val="toc 3"/>
    <w:basedOn w:val="Normale"/>
    <w:uiPriority w:val="39"/>
    <w:qFormat/>
    <w:rsid w:val="00B85B72"/>
    <w:pPr>
      <w:spacing w:after="0"/>
      <w:ind w:left="480"/>
    </w:pPr>
    <w:rPr>
      <w:rFonts w:asciiTheme="minorHAnsi" w:hAnsiTheme="minorHAnsi"/>
      <w:i/>
      <w:iCs/>
      <w:sz w:val="20"/>
      <w:szCs w:val="20"/>
    </w:rPr>
  </w:style>
  <w:style w:type="paragraph" w:styleId="Sommario4">
    <w:name w:val="toc 4"/>
    <w:basedOn w:val="Normale"/>
    <w:uiPriority w:val="39"/>
    <w:qFormat/>
    <w:rsid w:val="00B85B72"/>
    <w:pPr>
      <w:spacing w:after="0"/>
      <w:ind w:left="720"/>
    </w:pPr>
    <w:rPr>
      <w:rFonts w:asciiTheme="minorHAnsi" w:hAnsiTheme="minorHAnsi"/>
      <w:sz w:val="18"/>
      <w:szCs w:val="18"/>
    </w:rPr>
  </w:style>
  <w:style w:type="paragraph" w:styleId="Sommario5">
    <w:name w:val="toc 5"/>
    <w:basedOn w:val="Normale"/>
    <w:next w:val="Normale"/>
    <w:autoRedefine/>
    <w:uiPriority w:val="1"/>
    <w:unhideWhenUsed/>
    <w:qFormat/>
    <w:rsid w:val="00B06D52"/>
    <w:pPr>
      <w:spacing w:after="0"/>
      <w:ind w:left="960"/>
    </w:pPr>
    <w:rPr>
      <w:rFonts w:asciiTheme="minorHAnsi" w:hAnsiTheme="minorHAnsi"/>
      <w:sz w:val="18"/>
      <w:szCs w:val="18"/>
    </w:rPr>
  </w:style>
  <w:style w:type="paragraph" w:styleId="Sommario6">
    <w:name w:val="toc 6"/>
    <w:basedOn w:val="Normale"/>
    <w:next w:val="Normale"/>
    <w:autoRedefine/>
    <w:uiPriority w:val="39"/>
    <w:unhideWhenUsed/>
    <w:rsid w:val="00B06D52"/>
    <w:pPr>
      <w:spacing w:after="0"/>
      <w:ind w:left="1200"/>
    </w:pPr>
    <w:rPr>
      <w:rFonts w:asciiTheme="minorHAnsi" w:hAnsiTheme="minorHAnsi"/>
      <w:sz w:val="18"/>
      <w:szCs w:val="18"/>
    </w:rPr>
  </w:style>
  <w:style w:type="paragraph" w:styleId="Sommario7">
    <w:name w:val="toc 7"/>
    <w:basedOn w:val="Normale"/>
    <w:next w:val="Normale"/>
    <w:autoRedefine/>
    <w:uiPriority w:val="39"/>
    <w:unhideWhenUsed/>
    <w:rsid w:val="00B06D52"/>
    <w:pPr>
      <w:spacing w:after="0"/>
      <w:ind w:left="1440"/>
    </w:pPr>
    <w:rPr>
      <w:rFonts w:asciiTheme="minorHAnsi" w:hAnsiTheme="minorHAnsi"/>
      <w:sz w:val="18"/>
      <w:szCs w:val="18"/>
    </w:rPr>
  </w:style>
  <w:style w:type="paragraph" w:styleId="Sommario8">
    <w:name w:val="toc 8"/>
    <w:basedOn w:val="Normale"/>
    <w:next w:val="Normale"/>
    <w:autoRedefine/>
    <w:uiPriority w:val="39"/>
    <w:unhideWhenUsed/>
    <w:rsid w:val="00B06D52"/>
    <w:pPr>
      <w:spacing w:after="0"/>
      <w:ind w:left="1680"/>
    </w:pPr>
    <w:rPr>
      <w:rFonts w:asciiTheme="minorHAnsi" w:hAnsiTheme="minorHAnsi"/>
      <w:sz w:val="18"/>
      <w:szCs w:val="18"/>
    </w:rPr>
  </w:style>
  <w:style w:type="paragraph" w:styleId="Sommario9">
    <w:name w:val="toc 9"/>
    <w:basedOn w:val="Normale"/>
    <w:next w:val="Normale"/>
    <w:autoRedefine/>
    <w:uiPriority w:val="39"/>
    <w:unhideWhenUsed/>
    <w:rsid w:val="00B06D52"/>
    <w:pPr>
      <w:spacing w:after="0"/>
      <w:ind w:left="1920"/>
    </w:pPr>
    <w:rPr>
      <w:rFonts w:asciiTheme="minorHAnsi" w:hAnsiTheme="minorHAnsi"/>
      <w:sz w:val="18"/>
      <w:szCs w:val="18"/>
    </w:rPr>
  </w:style>
  <w:style w:type="paragraph" w:styleId="Indicedellefigure">
    <w:name w:val="table of figures"/>
    <w:basedOn w:val="Normale"/>
    <w:next w:val="Normale"/>
    <w:uiPriority w:val="99"/>
    <w:unhideWhenUsed/>
    <w:rsid w:val="001D1E01"/>
    <w:pPr>
      <w:spacing w:after="0"/>
      <w:ind w:left="440" w:hanging="440"/>
    </w:pPr>
    <w:rPr>
      <w:rFonts w:cstheme="minorHAnsi"/>
      <w:caps/>
      <w:sz w:val="20"/>
      <w:szCs w:val="20"/>
    </w:rPr>
  </w:style>
  <w:style w:type="paragraph" w:styleId="Didascalia">
    <w:name w:val="caption"/>
    <w:basedOn w:val="Normale"/>
    <w:next w:val="Normale"/>
    <w:uiPriority w:val="35"/>
    <w:unhideWhenUsed/>
    <w:qFormat/>
    <w:rsid w:val="00400197"/>
    <w:pPr>
      <w:spacing w:after="200" w:line="240" w:lineRule="auto"/>
    </w:pPr>
    <w:rPr>
      <w:i/>
      <w:iCs/>
      <w:color w:val="44546A" w:themeColor="text2"/>
      <w:sz w:val="18"/>
      <w:szCs w:val="18"/>
    </w:rPr>
  </w:style>
  <w:style w:type="character" w:styleId="Menzionenonrisolta">
    <w:name w:val="Unresolved Mention"/>
    <w:basedOn w:val="Carpredefinitoparagrafo"/>
    <w:uiPriority w:val="99"/>
    <w:semiHidden/>
    <w:unhideWhenUsed/>
    <w:rsid w:val="001D263E"/>
    <w:rPr>
      <w:color w:val="605E5C"/>
      <w:shd w:val="clear" w:color="auto" w:fill="E1DFDD"/>
    </w:rPr>
  </w:style>
  <w:style w:type="paragraph" w:customStyle="1" w:styleId="Default">
    <w:name w:val="Default"/>
    <w:rsid w:val="004E5D16"/>
    <w:pPr>
      <w:autoSpaceDE w:val="0"/>
      <w:autoSpaceDN w:val="0"/>
      <w:adjustRightInd w:val="0"/>
      <w:spacing w:after="0" w:line="240" w:lineRule="auto"/>
    </w:pPr>
    <w:rPr>
      <w:rFonts w:ascii="Times New Roman" w:hAnsi="Times New Roman" w:cs="Times New Roman"/>
      <w:color w:val="000000"/>
    </w:rPr>
  </w:style>
  <w:style w:type="paragraph" w:styleId="PreformattatoHTML">
    <w:name w:val="HTML Preformatted"/>
    <w:basedOn w:val="Normale"/>
    <w:link w:val="PreformattatoHTMLCarattere"/>
    <w:uiPriority w:val="99"/>
    <w:unhideWhenUsed/>
    <w:rsid w:val="007B0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7B0E74"/>
    <w:rPr>
      <w:rFonts w:ascii="Courier New" w:eastAsia="Times New Roman" w:hAnsi="Courier New" w:cs="Courier New"/>
      <w:sz w:val="20"/>
      <w:szCs w:val="20"/>
      <w:lang w:eastAsia="it-IT"/>
    </w:rPr>
  </w:style>
  <w:style w:type="paragraph" w:styleId="NormaleWeb">
    <w:name w:val="Normal (Web)"/>
    <w:basedOn w:val="Normale"/>
    <w:uiPriority w:val="99"/>
    <w:semiHidden/>
    <w:unhideWhenUsed/>
    <w:rsid w:val="006B5B04"/>
    <w:pPr>
      <w:spacing w:before="100" w:beforeAutospacing="1" w:after="100" w:afterAutospacing="1" w:line="240" w:lineRule="auto"/>
    </w:pPr>
    <w:rPr>
      <w:rFonts w:ascii="Times New Roman" w:eastAsia="Times New Roman" w:hAnsi="Times New Roman" w:cs="Times New Roman"/>
      <w:lang w:eastAsia="it-IT"/>
    </w:rPr>
  </w:style>
  <w:style w:type="character" w:styleId="Enfasigrassetto">
    <w:name w:val="Strong"/>
    <w:basedOn w:val="Carpredefinitoparagrafo"/>
    <w:uiPriority w:val="22"/>
    <w:qFormat/>
    <w:rsid w:val="006B5B04"/>
    <w:rPr>
      <w:b/>
      <w:bCs/>
    </w:rPr>
  </w:style>
  <w:style w:type="character" w:styleId="Enfasicorsivo">
    <w:name w:val="Emphasis"/>
    <w:basedOn w:val="Carpredefinitoparagrafo"/>
    <w:uiPriority w:val="20"/>
    <w:qFormat/>
    <w:rsid w:val="006B5B04"/>
    <w:rPr>
      <w:i/>
      <w:iCs/>
    </w:rPr>
  </w:style>
  <w:style w:type="character" w:styleId="Collegamentovisitato">
    <w:name w:val="FollowedHyperlink"/>
    <w:basedOn w:val="Carpredefinitoparagrafo"/>
    <w:uiPriority w:val="99"/>
    <w:semiHidden/>
    <w:unhideWhenUsed/>
    <w:rsid w:val="0041196C"/>
    <w:rPr>
      <w:color w:val="954F72" w:themeColor="followedHyperlink"/>
      <w:u w:val="single"/>
    </w:rPr>
  </w:style>
  <w:style w:type="character" w:customStyle="1" w:styleId="ts-alignment-element-highlighted">
    <w:name w:val="ts-alignment-element-highlighted"/>
    <w:basedOn w:val="Carpredefinitoparagrafo"/>
    <w:rsid w:val="00371F98"/>
  </w:style>
  <w:style w:type="character" w:customStyle="1" w:styleId="ts-alignment-element">
    <w:name w:val="ts-alignment-element"/>
    <w:basedOn w:val="Carpredefinitoparagrafo"/>
    <w:rsid w:val="00371F98"/>
  </w:style>
  <w:style w:type="paragraph" w:styleId="Revisione">
    <w:name w:val="Revision"/>
    <w:hidden/>
    <w:uiPriority w:val="99"/>
    <w:semiHidden/>
    <w:rsid w:val="00313C84"/>
    <w:pPr>
      <w:spacing w:after="0" w:line="240" w:lineRule="auto"/>
    </w:pPr>
  </w:style>
  <w:style w:type="paragraph" w:styleId="Nessunaspaziatura">
    <w:name w:val="No Spacing"/>
    <w:uiPriority w:val="1"/>
    <w:qFormat/>
    <w:rsid w:val="00EF4AA7"/>
    <w:pPr>
      <w:spacing w:after="0" w:line="240" w:lineRule="auto"/>
    </w:pPr>
  </w:style>
  <w:style w:type="paragraph" w:styleId="Testofumetto">
    <w:name w:val="Balloon Text"/>
    <w:basedOn w:val="Normale"/>
    <w:link w:val="TestofumettoCarattere"/>
    <w:uiPriority w:val="99"/>
    <w:semiHidden/>
    <w:unhideWhenUsed/>
    <w:rsid w:val="0098600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860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5137">
      <w:bodyDiv w:val="1"/>
      <w:marLeft w:val="0"/>
      <w:marRight w:val="0"/>
      <w:marTop w:val="0"/>
      <w:marBottom w:val="0"/>
      <w:divBdr>
        <w:top w:val="none" w:sz="0" w:space="0" w:color="auto"/>
        <w:left w:val="none" w:sz="0" w:space="0" w:color="auto"/>
        <w:bottom w:val="none" w:sz="0" w:space="0" w:color="auto"/>
        <w:right w:val="none" w:sz="0" w:space="0" w:color="auto"/>
      </w:divBdr>
    </w:div>
    <w:div w:id="127405201">
      <w:bodyDiv w:val="1"/>
      <w:marLeft w:val="0"/>
      <w:marRight w:val="0"/>
      <w:marTop w:val="0"/>
      <w:marBottom w:val="0"/>
      <w:divBdr>
        <w:top w:val="none" w:sz="0" w:space="0" w:color="auto"/>
        <w:left w:val="none" w:sz="0" w:space="0" w:color="auto"/>
        <w:bottom w:val="none" w:sz="0" w:space="0" w:color="auto"/>
        <w:right w:val="none" w:sz="0" w:space="0" w:color="auto"/>
      </w:divBdr>
    </w:div>
    <w:div w:id="189533548">
      <w:bodyDiv w:val="1"/>
      <w:marLeft w:val="0"/>
      <w:marRight w:val="0"/>
      <w:marTop w:val="0"/>
      <w:marBottom w:val="0"/>
      <w:divBdr>
        <w:top w:val="none" w:sz="0" w:space="0" w:color="auto"/>
        <w:left w:val="none" w:sz="0" w:space="0" w:color="auto"/>
        <w:bottom w:val="none" w:sz="0" w:space="0" w:color="auto"/>
        <w:right w:val="none" w:sz="0" w:space="0" w:color="auto"/>
      </w:divBdr>
    </w:div>
    <w:div w:id="283925557">
      <w:bodyDiv w:val="1"/>
      <w:marLeft w:val="0"/>
      <w:marRight w:val="0"/>
      <w:marTop w:val="0"/>
      <w:marBottom w:val="0"/>
      <w:divBdr>
        <w:top w:val="none" w:sz="0" w:space="0" w:color="auto"/>
        <w:left w:val="none" w:sz="0" w:space="0" w:color="auto"/>
        <w:bottom w:val="none" w:sz="0" w:space="0" w:color="auto"/>
        <w:right w:val="none" w:sz="0" w:space="0" w:color="auto"/>
      </w:divBdr>
    </w:div>
    <w:div w:id="308560799">
      <w:bodyDiv w:val="1"/>
      <w:marLeft w:val="0"/>
      <w:marRight w:val="0"/>
      <w:marTop w:val="0"/>
      <w:marBottom w:val="0"/>
      <w:divBdr>
        <w:top w:val="none" w:sz="0" w:space="0" w:color="auto"/>
        <w:left w:val="none" w:sz="0" w:space="0" w:color="auto"/>
        <w:bottom w:val="none" w:sz="0" w:space="0" w:color="auto"/>
        <w:right w:val="none" w:sz="0" w:space="0" w:color="auto"/>
      </w:divBdr>
    </w:div>
    <w:div w:id="345133093">
      <w:bodyDiv w:val="1"/>
      <w:marLeft w:val="0"/>
      <w:marRight w:val="0"/>
      <w:marTop w:val="0"/>
      <w:marBottom w:val="0"/>
      <w:divBdr>
        <w:top w:val="none" w:sz="0" w:space="0" w:color="auto"/>
        <w:left w:val="none" w:sz="0" w:space="0" w:color="auto"/>
        <w:bottom w:val="none" w:sz="0" w:space="0" w:color="auto"/>
        <w:right w:val="none" w:sz="0" w:space="0" w:color="auto"/>
      </w:divBdr>
    </w:div>
    <w:div w:id="408577724">
      <w:bodyDiv w:val="1"/>
      <w:marLeft w:val="0"/>
      <w:marRight w:val="0"/>
      <w:marTop w:val="0"/>
      <w:marBottom w:val="0"/>
      <w:divBdr>
        <w:top w:val="none" w:sz="0" w:space="0" w:color="auto"/>
        <w:left w:val="none" w:sz="0" w:space="0" w:color="auto"/>
        <w:bottom w:val="none" w:sz="0" w:space="0" w:color="auto"/>
        <w:right w:val="none" w:sz="0" w:space="0" w:color="auto"/>
      </w:divBdr>
      <w:divsChild>
        <w:div w:id="2020236709">
          <w:marLeft w:val="0"/>
          <w:marRight w:val="0"/>
          <w:marTop w:val="0"/>
          <w:marBottom w:val="0"/>
          <w:divBdr>
            <w:top w:val="none" w:sz="0" w:space="0" w:color="auto"/>
            <w:left w:val="none" w:sz="0" w:space="0" w:color="auto"/>
            <w:bottom w:val="none" w:sz="0" w:space="0" w:color="auto"/>
            <w:right w:val="none" w:sz="0" w:space="0" w:color="auto"/>
          </w:divBdr>
          <w:divsChild>
            <w:div w:id="1774588275">
              <w:marLeft w:val="0"/>
              <w:marRight w:val="0"/>
              <w:marTop w:val="0"/>
              <w:marBottom w:val="0"/>
              <w:divBdr>
                <w:top w:val="none" w:sz="0" w:space="0" w:color="auto"/>
                <w:left w:val="none" w:sz="0" w:space="0" w:color="auto"/>
                <w:bottom w:val="none" w:sz="0" w:space="0" w:color="auto"/>
                <w:right w:val="none" w:sz="0" w:space="0" w:color="auto"/>
              </w:divBdr>
              <w:divsChild>
                <w:div w:id="1578900258">
                  <w:marLeft w:val="0"/>
                  <w:marRight w:val="0"/>
                  <w:marTop w:val="0"/>
                  <w:marBottom w:val="0"/>
                  <w:divBdr>
                    <w:top w:val="none" w:sz="0" w:space="0" w:color="auto"/>
                    <w:left w:val="none" w:sz="0" w:space="0" w:color="auto"/>
                    <w:bottom w:val="none" w:sz="0" w:space="0" w:color="auto"/>
                    <w:right w:val="none" w:sz="0" w:space="0" w:color="auto"/>
                  </w:divBdr>
                  <w:divsChild>
                    <w:div w:id="669213862">
                      <w:marLeft w:val="0"/>
                      <w:marRight w:val="0"/>
                      <w:marTop w:val="0"/>
                      <w:marBottom w:val="0"/>
                      <w:divBdr>
                        <w:top w:val="none" w:sz="0" w:space="0" w:color="auto"/>
                        <w:left w:val="none" w:sz="0" w:space="0" w:color="auto"/>
                        <w:bottom w:val="none" w:sz="0" w:space="0" w:color="auto"/>
                        <w:right w:val="none" w:sz="0" w:space="0" w:color="auto"/>
                      </w:divBdr>
                      <w:divsChild>
                        <w:div w:id="1136098203">
                          <w:marLeft w:val="0"/>
                          <w:marRight w:val="0"/>
                          <w:marTop w:val="0"/>
                          <w:marBottom w:val="0"/>
                          <w:divBdr>
                            <w:top w:val="none" w:sz="0" w:space="0" w:color="auto"/>
                            <w:left w:val="none" w:sz="0" w:space="0" w:color="auto"/>
                            <w:bottom w:val="none" w:sz="0" w:space="0" w:color="auto"/>
                            <w:right w:val="none" w:sz="0" w:space="0" w:color="auto"/>
                          </w:divBdr>
                          <w:divsChild>
                            <w:div w:id="1257178811">
                              <w:marLeft w:val="0"/>
                              <w:marRight w:val="0"/>
                              <w:marTop w:val="0"/>
                              <w:marBottom w:val="0"/>
                              <w:divBdr>
                                <w:top w:val="none" w:sz="0" w:space="0" w:color="auto"/>
                                <w:left w:val="none" w:sz="0" w:space="0" w:color="auto"/>
                                <w:bottom w:val="none" w:sz="0" w:space="0" w:color="auto"/>
                                <w:right w:val="none" w:sz="0" w:space="0" w:color="auto"/>
                              </w:divBdr>
                              <w:divsChild>
                                <w:div w:id="1259757643">
                                  <w:marLeft w:val="0"/>
                                  <w:marRight w:val="0"/>
                                  <w:marTop w:val="0"/>
                                  <w:marBottom w:val="0"/>
                                  <w:divBdr>
                                    <w:top w:val="none" w:sz="0" w:space="0" w:color="auto"/>
                                    <w:left w:val="none" w:sz="0" w:space="0" w:color="auto"/>
                                    <w:bottom w:val="none" w:sz="0" w:space="0" w:color="auto"/>
                                    <w:right w:val="none" w:sz="0" w:space="0" w:color="auto"/>
                                  </w:divBdr>
                                  <w:divsChild>
                                    <w:div w:id="1094327797">
                                      <w:marLeft w:val="0"/>
                                      <w:marRight w:val="0"/>
                                      <w:marTop w:val="0"/>
                                      <w:marBottom w:val="0"/>
                                      <w:divBdr>
                                        <w:top w:val="none" w:sz="0" w:space="0" w:color="auto"/>
                                        <w:left w:val="none" w:sz="0" w:space="0" w:color="auto"/>
                                        <w:bottom w:val="none" w:sz="0" w:space="0" w:color="auto"/>
                                        <w:right w:val="none" w:sz="0" w:space="0" w:color="auto"/>
                                      </w:divBdr>
                                      <w:divsChild>
                                        <w:div w:id="1427920193">
                                          <w:marLeft w:val="0"/>
                                          <w:marRight w:val="0"/>
                                          <w:marTop w:val="0"/>
                                          <w:marBottom w:val="0"/>
                                          <w:divBdr>
                                            <w:top w:val="none" w:sz="0" w:space="0" w:color="auto"/>
                                            <w:left w:val="none" w:sz="0" w:space="0" w:color="auto"/>
                                            <w:bottom w:val="none" w:sz="0" w:space="0" w:color="auto"/>
                                            <w:right w:val="none" w:sz="0" w:space="0" w:color="auto"/>
                                          </w:divBdr>
                                          <w:divsChild>
                                            <w:div w:id="1647780225">
                                              <w:marLeft w:val="0"/>
                                              <w:marRight w:val="0"/>
                                              <w:marTop w:val="0"/>
                                              <w:marBottom w:val="0"/>
                                              <w:divBdr>
                                                <w:top w:val="none" w:sz="0" w:space="0" w:color="auto"/>
                                                <w:left w:val="none" w:sz="0" w:space="0" w:color="auto"/>
                                                <w:bottom w:val="none" w:sz="0" w:space="0" w:color="auto"/>
                                                <w:right w:val="none" w:sz="0" w:space="0" w:color="auto"/>
                                              </w:divBdr>
                                              <w:divsChild>
                                                <w:div w:id="964655208">
                                                  <w:marLeft w:val="0"/>
                                                  <w:marRight w:val="0"/>
                                                  <w:marTop w:val="0"/>
                                                  <w:marBottom w:val="0"/>
                                                  <w:divBdr>
                                                    <w:top w:val="none" w:sz="0" w:space="0" w:color="auto"/>
                                                    <w:left w:val="none" w:sz="0" w:space="0" w:color="auto"/>
                                                    <w:bottom w:val="none" w:sz="0" w:space="0" w:color="auto"/>
                                                    <w:right w:val="none" w:sz="0" w:space="0" w:color="auto"/>
                                                  </w:divBdr>
                                                  <w:divsChild>
                                                    <w:div w:id="1224947284">
                                                      <w:marLeft w:val="0"/>
                                                      <w:marRight w:val="0"/>
                                                      <w:marTop w:val="0"/>
                                                      <w:marBottom w:val="0"/>
                                                      <w:divBdr>
                                                        <w:top w:val="none" w:sz="0" w:space="0" w:color="auto"/>
                                                        <w:left w:val="none" w:sz="0" w:space="0" w:color="auto"/>
                                                        <w:bottom w:val="none" w:sz="0" w:space="0" w:color="auto"/>
                                                        <w:right w:val="none" w:sz="0" w:space="0" w:color="auto"/>
                                                      </w:divBdr>
                                                      <w:divsChild>
                                                        <w:div w:id="1476289448">
                                                          <w:marLeft w:val="0"/>
                                                          <w:marRight w:val="0"/>
                                                          <w:marTop w:val="0"/>
                                                          <w:marBottom w:val="0"/>
                                                          <w:divBdr>
                                                            <w:top w:val="none" w:sz="0" w:space="0" w:color="auto"/>
                                                            <w:left w:val="none" w:sz="0" w:space="0" w:color="auto"/>
                                                            <w:bottom w:val="none" w:sz="0" w:space="0" w:color="auto"/>
                                                            <w:right w:val="none" w:sz="0" w:space="0" w:color="auto"/>
                                                          </w:divBdr>
                                                          <w:divsChild>
                                                            <w:div w:id="174695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28817955">
      <w:bodyDiv w:val="1"/>
      <w:marLeft w:val="0"/>
      <w:marRight w:val="0"/>
      <w:marTop w:val="0"/>
      <w:marBottom w:val="0"/>
      <w:divBdr>
        <w:top w:val="none" w:sz="0" w:space="0" w:color="auto"/>
        <w:left w:val="none" w:sz="0" w:space="0" w:color="auto"/>
        <w:bottom w:val="none" w:sz="0" w:space="0" w:color="auto"/>
        <w:right w:val="none" w:sz="0" w:space="0" w:color="auto"/>
      </w:divBdr>
      <w:divsChild>
        <w:div w:id="1219784122">
          <w:marLeft w:val="0"/>
          <w:marRight w:val="0"/>
          <w:marTop w:val="0"/>
          <w:marBottom w:val="0"/>
          <w:divBdr>
            <w:top w:val="none" w:sz="0" w:space="0" w:color="auto"/>
            <w:left w:val="none" w:sz="0" w:space="0" w:color="auto"/>
            <w:bottom w:val="none" w:sz="0" w:space="0" w:color="auto"/>
            <w:right w:val="none" w:sz="0" w:space="0" w:color="auto"/>
          </w:divBdr>
        </w:div>
      </w:divsChild>
    </w:div>
    <w:div w:id="432437438">
      <w:bodyDiv w:val="1"/>
      <w:marLeft w:val="0"/>
      <w:marRight w:val="0"/>
      <w:marTop w:val="0"/>
      <w:marBottom w:val="0"/>
      <w:divBdr>
        <w:top w:val="none" w:sz="0" w:space="0" w:color="auto"/>
        <w:left w:val="none" w:sz="0" w:space="0" w:color="auto"/>
        <w:bottom w:val="none" w:sz="0" w:space="0" w:color="auto"/>
        <w:right w:val="none" w:sz="0" w:space="0" w:color="auto"/>
      </w:divBdr>
    </w:div>
    <w:div w:id="534779938">
      <w:bodyDiv w:val="1"/>
      <w:marLeft w:val="0"/>
      <w:marRight w:val="0"/>
      <w:marTop w:val="0"/>
      <w:marBottom w:val="0"/>
      <w:divBdr>
        <w:top w:val="none" w:sz="0" w:space="0" w:color="auto"/>
        <w:left w:val="none" w:sz="0" w:space="0" w:color="auto"/>
        <w:bottom w:val="none" w:sz="0" w:space="0" w:color="auto"/>
        <w:right w:val="none" w:sz="0" w:space="0" w:color="auto"/>
      </w:divBdr>
    </w:div>
    <w:div w:id="557594731">
      <w:bodyDiv w:val="1"/>
      <w:marLeft w:val="0"/>
      <w:marRight w:val="0"/>
      <w:marTop w:val="0"/>
      <w:marBottom w:val="0"/>
      <w:divBdr>
        <w:top w:val="none" w:sz="0" w:space="0" w:color="auto"/>
        <w:left w:val="none" w:sz="0" w:space="0" w:color="auto"/>
        <w:bottom w:val="none" w:sz="0" w:space="0" w:color="auto"/>
        <w:right w:val="none" w:sz="0" w:space="0" w:color="auto"/>
      </w:divBdr>
      <w:divsChild>
        <w:div w:id="1157459189">
          <w:marLeft w:val="0"/>
          <w:marRight w:val="0"/>
          <w:marTop w:val="0"/>
          <w:marBottom w:val="0"/>
          <w:divBdr>
            <w:top w:val="none" w:sz="0" w:space="0" w:color="auto"/>
            <w:left w:val="none" w:sz="0" w:space="0" w:color="auto"/>
            <w:bottom w:val="none" w:sz="0" w:space="0" w:color="auto"/>
            <w:right w:val="none" w:sz="0" w:space="0" w:color="auto"/>
          </w:divBdr>
          <w:divsChild>
            <w:div w:id="1615019858">
              <w:marLeft w:val="0"/>
              <w:marRight w:val="0"/>
              <w:marTop w:val="0"/>
              <w:marBottom w:val="0"/>
              <w:divBdr>
                <w:top w:val="none" w:sz="0" w:space="0" w:color="auto"/>
                <w:left w:val="none" w:sz="0" w:space="0" w:color="auto"/>
                <w:bottom w:val="none" w:sz="0" w:space="0" w:color="auto"/>
                <w:right w:val="none" w:sz="0" w:space="0" w:color="auto"/>
              </w:divBdr>
              <w:divsChild>
                <w:div w:id="988824817">
                  <w:marLeft w:val="0"/>
                  <w:marRight w:val="0"/>
                  <w:marTop w:val="0"/>
                  <w:marBottom w:val="0"/>
                  <w:divBdr>
                    <w:top w:val="none" w:sz="0" w:space="0" w:color="auto"/>
                    <w:left w:val="none" w:sz="0" w:space="0" w:color="auto"/>
                    <w:bottom w:val="none" w:sz="0" w:space="0" w:color="auto"/>
                    <w:right w:val="none" w:sz="0" w:space="0" w:color="auto"/>
                  </w:divBdr>
                  <w:divsChild>
                    <w:div w:id="539516966">
                      <w:marLeft w:val="0"/>
                      <w:marRight w:val="0"/>
                      <w:marTop w:val="0"/>
                      <w:marBottom w:val="0"/>
                      <w:divBdr>
                        <w:top w:val="none" w:sz="0" w:space="0" w:color="auto"/>
                        <w:left w:val="none" w:sz="0" w:space="0" w:color="auto"/>
                        <w:bottom w:val="none" w:sz="0" w:space="0" w:color="auto"/>
                        <w:right w:val="none" w:sz="0" w:space="0" w:color="auto"/>
                      </w:divBdr>
                      <w:divsChild>
                        <w:div w:id="682056644">
                          <w:marLeft w:val="0"/>
                          <w:marRight w:val="0"/>
                          <w:marTop w:val="0"/>
                          <w:marBottom w:val="0"/>
                          <w:divBdr>
                            <w:top w:val="none" w:sz="0" w:space="0" w:color="auto"/>
                            <w:left w:val="none" w:sz="0" w:space="0" w:color="auto"/>
                            <w:bottom w:val="none" w:sz="0" w:space="0" w:color="auto"/>
                            <w:right w:val="none" w:sz="0" w:space="0" w:color="auto"/>
                          </w:divBdr>
                          <w:divsChild>
                            <w:div w:id="638537171">
                              <w:marLeft w:val="0"/>
                              <w:marRight w:val="0"/>
                              <w:marTop w:val="0"/>
                              <w:marBottom w:val="0"/>
                              <w:divBdr>
                                <w:top w:val="none" w:sz="0" w:space="0" w:color="auto"/>
                                <w:left w:val="none" w:sz="0" w:space="0" w:color="auto"/>
                                <w:bottom w:val="none" w:sz="0" w:space="0" w:color="auto"/>
                                <w:right w:val="none" w:sz="0" w:space="0" w:color="auto"/>
                              </w:divBdr>
                              <w:divsChild>
                                <w:div w:id="1478647829">
                                  <w:marLeft w:val="0"/>
                                  <w:marRight w:val="0"/>
                                  <w:marTop w:val="0"/>
                                  <w:marBottom w:val="0"/>
                                  <w:divBdr>
                                    <w:top w:val="none" w:sz="0" w:space="0" w:color="auto"/>
                                    <w:left w:val="none" w:sz="0" w:space="0" w:color="auto"/>
                                    <w:bottom w:val="none" w:sz="0" w:space="0" w:color="auto"/>
                                    <w:right w:val="none" w:sz="0" w:space="0" w:color="auto"/>
                                  </w:divBdr>
                                  <w:divsChild>
                                    <w:div w:id="1249847735">
                                      <w:marLeft w:val="0"/>
                                      <w:marRight w:val="0"/>
                                      <w:marTop w:val="0"/>
                                      <w:marBottom w:val="0"/>
                                      <w:divBdr>
                                        <w:top w:val="none" w:sz="0" w:space="0" w:color="auto"/>
                                        <w:left w:val="none" w:sz="0" w:space="0" w:color="auto"/>
                                        <w:bottom w:val="none" w:sz="0" w:space="0" w:color="auto"/>
                                        <w:right w:val="none" w:sz="0" w:space="0" w:color="auto"/>
                                      </w:divBdr>
                                      <w:divsChild>
                                        <w:div w:id="1216425776">
                                          <w:marLeft w:val="0"/>
                                          <w:marRight w:val="0"/>
                                          <w:marTop w:val="0"/>
                                          <w:marBottom w:val="0"/>
                                          <w:divBdr>
                                            <w:top w:val="none" w:sz="0" w:space="0" w:color="auto"/>
                                            <w:left w:val="none" w:sz="0" w:space="0" w:color="auto"/>
                                            <w:bottom w:val="none" w:sz="0" w:space="0" w:color="auto"/>
                                            <w:right w:val="none" w:sz="0" w:space="0" w:color="auto"/>
                                          </w:divBdr>
                                          <w:divsChild>
                                            <w:div w:id="1160466653">
                                              <w:marLeft w:val="0"/>
                                              <w:marRight w:val="0"/>
                                              <w:marTop w:val="0"/>
                                              <w:marBottom w:val="0"/>
                                              <w:divBdr>
                                                <w:top w:val="none" w:sz="0" w:space="0" w:color="auto"/>
                                                <w:left w:val="none" w:sz="0" w:space="0" w:color="auto"/>
                                                <w:bottom w:val="none" w:sz="0" w:space="0" w:color="auto"/>
                                                <w:right w:val="none" w:sz="0" w:space="0" w:color="auto"/>
                                              </w:divBdr>
                                              <w:divsChild>
                                                <w:div w:id="1433012923">
                                                  <w:marLeft w:val="0"/>
                                                  <w:marRight w:val="0"/>
                                                  <w:marTop w:val="0"/>
                                                  <w:marBottom w:val="0"/>
                                                  <w:divBdr>
                                                    <w:top w:val="none" w:sz="0" w:space="0" w:color="auto"/>
                                                    <w:left w:val="none" w:sz="0" w:space="0" w:color="auto"/>
                                                    <w:bottom w:val="none" w:sz="0" w:space="0" w:color="auto"/>
                                                    <w:right w:val="none" w:sz="0" w:space="0" w:color="auto"/>
                                                  </w:divBdr>
                                                  <w:divsChild>
                                                    <w:div w:id="1690374237">
                                                      <w:marLeft w:val="0"/>
                                                      <w:marRight w:val="0"/>
                                                      <w:marTop w:val="0"/>
                                                      <w:marBottom w:val="0"/>
                                                      <w:divBdr>
                                                        <w:top w:val="none" w:sz="0" w:space="0" w:color="auto"/>
                                                        <w:left w:val="none" w:sz="0" w:space="0" w:color="auto"/>
                                                        <w:bottom w:val="none" w:sz="0" w:space="0" w:color="auto"/>
                                                        <w:right w:val="none" w:sz="0" w:space="0" w:color="auto"/>
                                                      </w:divBdr>
                                                      <w:divsChild>
                                                        <w:div w:id="880821279">
                                                          <w:marLeft w:val="0"/>
                                                          <w:marRight w:val="0"/>
                                                          <w:marTop w:val="0"/>
                                                          <w:marBottom w:val="0"/>
                                                          <w:divBdr>
                                                            <w:top w:val="none" w:sz="0" w:space="0" w:color="auto"/>
                                                            <w:left w:val="none" w:sz="0" w:space="0" w:color="auto"/>
                                                            <w:bottom w:val="none" w:sz="0" w:space="0" w:color="auto"/>
                                                            <w:right w:val="none" w:sz="0" w:space="0" w:color="auto"/>
                                                          </w:divBdr>
                                                          <w:divsChild>
                                                            <w:div w:id="77262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9705764">
      <w:bodyDiv w:val="1"/>
      <w:marLeft w:val="0"/>
      <w:marRight w:val="0"/>
      <w:marTop w:val="0"/>
      <w:marBottom w:val="0"/>
      <w:divBdr>
        <w:top w:val="none" w:sz="0" w:space="0" w:color="auto"/>
        <w:left w:val="none" w:sz="0" w:space="0" w:color="auto"/>
        <w:bottom w:val="none" w:sz="0" w:space="0" w:color="auto"/>
        <w:right w:val="none" w:sz="0" w:space="0" w:color="auto"/>
      </w:divBdr>
    </w:div>
    <w:div w:id="600721227">
      <w:bodyDiv w:val="1"/>
      <w:marLeft w:val="0"/>
      <w:marRight w:val="0"/>
      <w:marTop w:val="0"/>
      <w:marBottom w:val="0"/>
      <w:divBdr>
        <w:top w:val="none" w:sz="0" w:space="0" w:color="auto"/>
        <w:left w:val="none" w:sz="0" w:space="0" w:color="auto"/>
        <w:bottom w:val="none" w:sz="0" w:space="0" w:color="auto"/>
        <w:right w:val="none" w:sz="0" w:space="0" w:color="auto"/>
      </w:divBdr>
    </w:div>
    <w:div w:id="627661267">
      <w:bodyDiv w:val="1"/>
      <w:marLeft w:val="0"/>
      <w:marRight w:val="0"/>
      <w:marTop w:val="0"/>
      <w:marBottom w:val="0"/>
      <w:divBdr>
        <w:top w:val="none" w:sz="0" w:space="0" w:color="auto"/>
        <w:left w:val="none" w:sz="0" w:space="0" w:color="auto"/>
        <w:bottom w:val="none" w:sz="0" w:space="0" w:color="auto"/>
        <w:right w:val="none" w:sz="0" w:space="0" w:color="auto"/>
      </w:divBdr>
    </w:div>
    <w:div w:id="637613196">
      <w:bodyDiv w:val="1"/>
      <w:marLeft w:val="0"/>
      <w:marRight w:val="0"/>
      <w:marTop w:val="0"/>
      <w:marBottom w:val="0"/>
      <w:divBdr>
        <w:top w:val="none" w:sz="0" w:space="0" w:color="auto"/>
        <w:left w:val="none" w:sz="0" w:space="0" w:color="auto"/>
        <w:bottom w:val="none" w:sz="0" w:space="0" w:color="auto"/>
        <w:right w:val="none" w:sz="0" w:space="0" w:color="auto"/>
      </w:divBdr>
      <w:divsChild>
        <w:div w:id="2100370928">
          <w:marLeft w:val="0"/>
          <w:marRight w:val="0"/>
          <w:marTop w:val="0"/>
          <w:marBottom w:val="0"/>
          <w:divBdr>
            <w:top w:val="none" w:sz="0" w:space="0" w:color="auto"/>
            <w:left w:val="none" w:sz="0" w:space="0" w:color="auto"/>
            <w:bottom w:val="none" w:sz="0" w:space="0" w:color="auto"/>
            <w:right w:val="none" w:sz="0" w:space="0" w:color="auto"/>
          </w:divBdr>
        </w:div>
        <w:div w:id="604076558">
          <w:marLeft w:val="0"/>
          <w:marRight w:val="0"/>
          <w:marTop w:val="0"/>
          <w:marBottom w:val="0"/>
          <w:divBdr>
            <w:top w:val="none" w:sz="0" w:space="0" w:color="auto"/>
            <w:left w:val="none" w:sz="0" w:space="0" w:color="auto"/>
            <w:bottom w:val="none" w:sz="0" w:space="0" w:color="auto"/>
            <w:right w:val="none" w:sz="0" w:space="0" w:color="auto"/>
          </w:divBdr>
        </w:div>
      </w:divsChild>
    </w:div>
    <w:div w:id="647978030">
      <w:bodyDiv w:val="1"/>
      <w:marLeft w:val="0"/>
      <w:marRight w:val="0"/>
      <w:marTop w:val="0"/>
      <w:marBottom w:val="0"/>
      <w:divBdr>
        <w:top w:val="none" w:sz="0" w:space="0" w:color="auto"/>
        <w:left w:val="none" w:sz="0" w:space="0" w:color="auto"/>
        <w:bottom w:val="none" w:sz="0" w:space="0" w:color="auto"/>
        <w:right w:val="none" w:sz="0" w:space="0" w:color="auto"/>
      </w:divBdr>
    </w:div>
    <w:div w:id="657272752">
      <w:bodyDiv w:val="1"/>
      <w:marLeft w:val="0"/>
      <w:marRight w:val="0"/>
      <w:marTop w:val="0"/>
      <w:marBottom w:val="0"/>
      <w:divBdr>
        <w:top w:val="none" w:sz="0" w:space="0" w:color="auto"/>
        <w:left w:val="none" w:sz="0" w:space="0" w:color="auto"/>
        <w:bottom w:val="none" w:sz="0" w:space="0" w:color="auto"/>
        <w:right w:val="none" w:sz="0" w:space="0" w:color="auto"/>
      </w:divBdr>
    </w:div>
    <w:div w:id="749153507">
      <w:bodyDiv w:val="1"/>
      <w:marLeft w:val="0"/>
      <w:marRight w:val="0"/>
      <w:marTop w:val="0"/>
      <w:marBottom w:val="0"/>
      <w:divBdr>
        <w:top w:val="none" w:sz="0" w:space="0" w:color="auto"/>
        <w:left w:val="none" w:sz="0" w:space="0" w:color="auto"/>
        <w:bottom w:val="none" w:sz="0" w:space="0" w:color="auto"/>
        <w:right w:val="none" w:sz="0" w:space="0" w:color="auto"/>
      </w:divBdr>
      <w:divsChild>
        <w:div w:id="453402915">
          <w:marLeft w:val="0"/>
          <w:marRight w:val="0"/>
          <w:marTop w:val="0"/>
          <w:marBottom w:val="0"/>
          <w:divBdr>
            <w:top w:val="none" w:sz="0" w:space="0" w:color="auto"/>
            <w:left w:val="none" w:sz="0" w:space="0" w:color="auto"/>
            <w:bottom w:val="none" w:sz="0" w:space="0" w:color="auto"/>
            <w:right w:val="none" w:sz="0" w:space="0" w:color="auto"/>
          </w:divBdr>
          <w:divsChild>
            <w:div w:id="1050303331">
              <w:marLeft w:val="0"/>
              <w:marRight w:val="0"/>
              <w:marTop w:val="0"/>
              <w:marBottom w:val="0"/>
              <w:divBdr>
                <w:top w:val="none" w:sz="0" w:space="0" w:color="auto"/>
                <w:left w:val="none" w:sz="0" w:space="0" w:color="auto"/>
                <w:bottom w:val="none" w:sz="0" w:space="0" w:color="auto"/>
                <w:right w:val="none" w:sz="0" w:space="0" w:color="auto"/>
              </w:divBdr>
              <w:divsChild>
                <w:div w:id="2003502252">
                  <w:marLeft w:val="0"/>
                  <w:marRight w:val="0"/>
                  <w:marTop w:val="0"/>
                  <w:marBottom w:val="0"/>
                  <w:divBdr>
                    <w:top w:val="none" w:sz="0" w:space="0" w:color="auto"/>
                    <w:left w:val="none" w:sz="0" w:space="0" w:color="auto"/>
                    <w:bottom w:val="none" w:sz="0" w:space="0" w:color="auto"/>
                    <w:right w:val="none" w:sz="0" w:space="0" w:color="auto"/>
                  </w:divBdr>
                  <w:divsChild>
                    <w:div w:id="1677343731">
                      <w:marLeft w:val="0"/>
                      <w:marRight w:val="0"/>
                      <w:marTop w:val="0"/>
                      <w:marBottom w:val="0"/>
                      <w:divBdr>
                        <w:top w:val="none" w:sz="0" w:space="0" w:color="auto"/>
                        <w:left w:val="none" w:sz="0" w:space="0" w:color="auto"/>
                        <w:bottom w:val="none" w:sz="0" w:space="0" w:color="auto"/>
                        <w:right w:val="none" w:sz="0" w:space="0" w:color="auto"/>
                      </w:divBdr>
                      <w:divsChild>
                        <w:div w:id="2071266897">
                          <w:marLeft w:val="0"/>
                          <w:marRight w:val="0"/>
                          <w:marTop w:val="0"/>
                          <w:marBottom w:val="0"/>
                          <w:divBdr>
                            <w:top w:val="none" w:sz="0" w:space="0" w:color="auto"/>
                            <w:left w:val="none" w:sz="0" w:space="0" w:color="auto"/>
                            <w:bottom w:val="none" w:sz="0" w:space="0" w:color="auto"/>
                            <w:right w:val="none" w:sz="0" w:space="0" w:color="auto"/>
                          </w:divBdr>
                          <w:divsChild>
                            <w:div w:id="572351561">
                              <w:marLeft w:val="0"/>
                              <w:marRight w:val="0"/>
                              <w:marTop w:val="0"/>
                              <w:marBottom w:val="0"/>
                              <w:divBdr>
                                <w:top w:val="none" w:sz="0" w:space="0" w:color="auto"/>
                                <w:left w:val="none" w:sz="0" w:space="0" w:color="auto"/>
                                <w:bottom w:val="none" w:sz="0" w:space="0" w:color="auto"/>
                                <w:right w:val="none" w:sz="0" w:space="0" w:color="auto"/>
                              </w:divBdr>
                              <w:divsChild>
                                <w:div w:id="512916703">
                                  <w:marLeft w:val="0"/>
                                  <w:marRight w:val="0"/>
                                  <w:marTop w:val="0"/>
                                  <w:marBottom w:val="0"/>
                                  <w:divBdr>
                                    <w:top w:val="none" w:sz="0" w:space="0" w:color="auto"/>
                                    <w:left w:val="none" w:sz="0" w:space="0" w:color="auto"/>
                                    <w:bottom w:val="none" w:sz="0" w:space="0" w:color="auto"/>
                                    <w:right w:val="none" w:sz="0" w:space="0" w:color="auto"/>
                                  </w:divBdr>
                                  <w:divsChild>
                                    <w:div w:id="1813136019">
                                      <w:marLeft w:val="0"/>
                                      <w:marRight w:val="0"/>
                                      <w:marTop w:val="0"/>
                                      <w:marBottom w:val="0"/>
                                      <w:divBdr>
                                        <w:top w:val="none" w:sz="0" w:space="0" w:color="auto"/>
                                        <w:left w:val="none" w:sz="0" w:space="0" w:color="auto"/>
                                        <w:bottom w:val="none" w:sz="0" w:space="0" w:color="auto"/>
                                        <w:right w:val="none" w:sz="0" w:space="0" w:color="auto"/>
                                      </w:divBdr>
                                      <w:divsChild>
                                        <w:div w:id="760181984">
                                          <w:marLeft w:val="0"/>
                                          <w:marRight w:val="0"/>
                                          <w:marTop w:val="0"/>
                                          <w:marBottom w:val="0"/>
                                          <w:divBdr>
                                            <w:top w:val="none" w:sz="0" w:space="0" w:color="auto"/>
                                            <w:left w:val="none" w:sz="0" w:space="0" w:color="auto"/>
                                            <w:bottom w:val="none" w:sz="0" w:space="0" w:color="auto"/>
                                            <w:right w:val="none" w:sz="0" w:space="0" w:color="auto"/>
                                          </w:divBdr>
                                          <w:divsChild>
                                            <w:div w:id="123353280">
                                              <w:marLeft w:val="0"/>
                                              <w:marRight w:val="0"/>
                                              <w:marTop w:val="0"/>
                                              <w:marBottom w:val="0"/>
                                              <w:divBdr>
                                                <w:top w:val="none" w:sz="0" w:space="0" w:color="auto"/>
                                                <w:left w:val="none" w:sz="0" w:space="0" w:color="auto"/>
                                                <w:bottom w:val="none" w:sz="0" w:space="0" w:color="auto"/>
                                                <w:right w:val="none" w:sz="0" w:space="0" w:color="auto"/>
                                              </w:divBdr>
                                              <w:divsChild>
                                                <w:div w:id="1170214973">
                                                  <w:marLeft w:val="0"/>
                                                  <w:marRight w:val="0"/>
                                                  <w:marTop w:val="0"/>
                                                  <w:marBottom w:val="0"/>
                                                  <w:divBdr>
                                                    <w:top w:val="none" w:sz="0" w:space="0" w:color="auto"/>
                                                    <w:left w:val="none" w:sz="0" w:space="0" w:color="auto"/>
                                                    <w:bottom w:val="none" w:sz="0" w:space="0" w:color="auto"/>
                                                    <w:right w:val="none" w:sz="0" w:space="0" w:color="auto"/>
                                                  </w:divBdr>
                                                  <w:divsChild>
                                                    <w:div w:id="27266324">
                                                      <w:marLeft w:val="0"/>
                                                      <w:marRight w:val="0"/>
                                                      <w:marTop w:val="0"/>
                                                      <w:marBottom w:val="0"/>
                                                      <w:divBdr>
                                                        <w:top w:val="none" w:sz="0" w:space="0" w:color="auto"/>
                                                        <w:left w:val="none" w:sz="0" w:space="0" w:color="auto"/>
                                                        <w:bottom w:val="none" w:sz="0" w:space="0" w:color="auto"/>
                                                        <w:right w:val="none" w:sz="0" w:space="0" w:color="auto"/>
                                                      </w:divBdr>
                                                      <w:divsChild>
                                                        <w:div w:id="1659839517">
                                                          <w:marLeft w:val="0"/>
                                                          <w:marRight w:val="0"/>
                                                          <w:marTop w:val="0"/>
                                                          <w:marBottom w:val="0"/>
                                                          <w:divBdr>
                                                            <w:top w:val="none" w:sz="0" w:space="0" w:color="auto"/>
                                                            <w:left w:val="none" w:sz="0" w:space="0" w:color="auto"/>
                                                            <w:bottom w:val="none" w:sz="0" w:space="0" w:color="auto"/>
                                                            <w:right w:val="none" w:sz="0" w:space="0" w:color="auto"/>
                                                          </w:divBdr>
                                                          <w:divsChild>
                                                            <w:div w:id="23062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7886500">
      <w:bodyDiv w:val="1"/>
      <w:marLeft w:val="0"/>
      <w:marRight w:val="0"/>
      <w:marTop w:val="0"/>
      <w:marBottom w:val="0"/>
      <w:divBdr>
        <w:top w:val="none" w:sz="0" w:space="0" w:color="auto"/>
        <w:left w:val="none" w:sz="0" w:space="0" w:color="auto"/>
        <w:bottom w:val="none" w:sz="0" w:space="0" w:color="auto"/>
        <w:right w:val="none" w:sz="0" w:space="0" w:color="auto"/>
      </w:divBdr>
    </w:div>
    <w:div w:id="860702528">
      <w:bodyDiv w:val="1"/>
      <w:marLeft w:val="0"/>
      <w:marRight w:val="0"/>
      <w:marTop w:val="0"/>
      <w:marBottom w:val="0"/>
      <w:divBdr>
        <w:top w:val="none" w:sz="0" w:space="0" w:color="auto"/>
        <w:left w:val="none" w:sz="0" w:space="0" w:color="auto"/>
        <w:bottom w:val="none" w:sz="0" w:space="0" w:color="auto"/>
        <w:right w:val="none" w:sz="0" w:space="0" w:color="auto"/>
      </w:divBdr>
    </w:div>
    <w:div w:id="906568867">
      <w:bodyDiv w:val="1"/>
      <w:marLeft w:val="0"/>
      <w:marRight w:val="0"/>
      <w:marTop w:val="0"/>
      <w:marBottom w:val="0"/>
      <w:divBdr>
        <w:top w:val="none" w:sz="0" w:space="0" w:color="auto"/>
        <w:left w:val="none" w:sz="0" w:space="0" w:color="auto"/>
        <w:bottom w:val="none" w:sz="0" w:space="0" w:color="auto"/>
        <w:right w:val="none" w:sz="0" w:space="0" w:color="auto"/>
      </w:divBdr>
    </w:div>
    <w:div w:id="927079955">
      <w:bodyDiv w:val="1"/>
      <w:marLeft w:val="0"/>
      <w:marRight w:val="0"/>
      <w:marTop w:val="0"/>
      <w:marBottom w:val="0"/>
      <w:divBdr>
        <w:top w:val="none" w:sz="0" w:space="0" w:color="auto"/>
        <w:left w:val="none" w:sz="0" w:space="0" w:color="auto"/>
        <w:bottom w:val="none" w:sz="0" w:space="0" w:color="auto"/>
        <w:right w:val="none" w:sz="0" w:space="0" w:color="auto"/>
      </w:divBdr>
    </w:div>
    <w:div w:id="933900832">
      <w:bodyDiv w:val="1"/>
      <w:marLeft w:val="0"/>
      <w:marRight w:val="0"/>
      <w:marTop w:val="0"/>
      <w:marBottom w:val="0"/>
      <w:divBdr>
        <w:top w:val="none" w:sz="0" w:space="0" w:color="auto"/>
        <w:left w:val="none" w:sz="0" w:space="0" w:color="auto"/>
        <w:bottom w:val="none" w:sz="0" w:space="0" w:color="auto"/>
        <w:right w:val="none" w:sz="0" w:space="0" w:color="auto"/>
      </w:divBdr>
      <w:divsChild>
        <w:div w:id="1817912938">
          <w:marLeft w:val="0"/>
          <w:marRight w:val="0"/>
          <w:marTop w:val="0"/>
          <w:marBottom w:val="0"/>
          <w:divBdr>
            <w:top w:val="none" w:sz="0" w:space="0" w:color="auto"/>
            <w:left w:val="none" w:sz="0" w:space="0" w:color="auto"/>
            <w:bottom w:val="none" w:sz="0" w:space="0" w:color="auto"/>
            <w:right w:val="none" w:sz="0" w:space="0" w:color="auto"/>
          </w:divBdr>
          <w:divsChild>
            <w:div w:id="1907108189">
              <w:marLeft w:val="0"/>
              <w:marRight w:val="0"/>
              <w:marTop w:val="0"/>
              <w:marBottom w:val="0"/>
              <w:divBdr>
                <w:top w:val="none" w:sz="0" w:space="0" w:color="auto"/>
                <w:left w:val="none" w:sz="0" w:space="0" w:color="auto"/>
                <w:bottom w:val="none" w:sz="0" w:space="0" w:color="auto"/>
                <w:right w:val="none" w:sz="0" w:space="0" w:color="auto"/>
              </w:divBdr>
              <w:divsChild>
                <w:div w:id="244340445">
                  <w:marLeft w:val="0"/>
                  <w:marRight w:val="0"/>
                  <w:marTop w:val="0"/>
                  <w:marBottom w:val="0"/>
                  <w:divBdr>
                    <w:top w:val="none" w:sz="0" w:space="0" w:color="auto"/>
                    <w:left w:val="none" w:sz="0" w:space="0" w:color="auto"/>
                    <w:bottom w:val="none" w:sz="0" w:space="0" w:color="auto"/>
                    <w:right w:val="none" w:sz="0" w:space="0" w:color="auto"/>
                  </w:divBdr>
                  <w:divsChild>
                    <w:div w:id="1238706846">
                      <w:marLeft w:val="0"/>
                      <w:marRight w:val="0"/>
                      <w:marTop w:val="0"/>
                      <w:marBottom w:val="0"/>
                      <w:divBdr>
                        <w:top w:val="none" w:sz="0" w:space="0" w:color="auto"/>
                        <w:left w:val="none" w:sz="0" w:space="0" w:color="auto"/>
                        <w:bottom w:val="none" w:sz="0" w:space="0" w:color="auto"/>
                        <w:right w:val="none" w:sz="0" w:space="0" w:color="auto"/>
                      </w:divBdr>
                      <w:divsChild>
                        <w:div w:id="1215116060">
                          <w:marLeft w:val="0"/>
                          <w:marRight w:val="0"/>
                          <w:marTop w:val="0"/>
                          <w:marBottom w:val="0"/>
                          <w:divBdr>
                            <w:top w:val="none" w:sz="0" w:space="0" w:color="auto"/>
                            <w:left w:val="none" w:sz="0" w:space="0" w:color="auto"/>
                            <w:bottom w:val="none" w:sz="0" w:space="0" w:color="auto"/>
                            <w:right w:val="none" w:sz="0" w:space="0" w:color="auto"/>
                          </w:divBdr>
                          <w:divsChild>
                            <w:div w:id="1834833621">
                              <w:marLeft w:val="0"/>
                              <w:marRight w:val="0"/>
                              <w:marTop w:val="0"/>
                              <w:marBottom w:val="0"/>
                              <w:divBdr>
                                <w:top w:val="none" w:sz="0" w:space="0" w:color="auto"/>
                                <w:left w:val="none" w:sz="0" w:space="0" w:color="auto"/>
                                <w:bottom w:val="none" w:sz="0" w:space="0" w:color="auto"/>
                                <w:right w:val="none" w:sz="0" w:space="0" w:color="auto"/>
                              </w:divBdr>
                              <w:divsChild>
                                <w:div w:id="1899052930">
                                  <w:marLeft w:val="0"/>
                                  <w:marRight w:val="0"/>
                                  <w:marTop w:val="0"/>
                                  <w:marBottom w:val="0"/>
                                  <w:divBdr>
                                    <w:top w:val="none" w:sz="0" w:space="0" w:color="auto"/>
                                    <w:left w:val="none" w:sz="0" w:space="0" w:color="auto"/>
                                    <w:bottom w:val="none" w:sz="0" w:space="0" w:color="auto"/>
                                    <w:right w:val="none" w:sz="0" w:space="0" w:color="auto"/>
                                  </w:divBdr>
                                  <w:divsChild>
                                    <w:div w:id="1229268931">
                                      <w:marLeft w:val="0"/>
                                      <w:marRight w:val="0"/>
                                      <w:marTop w:val="0"/>
                                      <w:marBottom w:val="0"/>
                                      <w:divBdr>
                                        <w:top w:val="none" w:sz="0" w:space="0" w:color="auto"/>
                                        <w:left w:val="none" w:sz="0" w:space="0" w:color="auto"/>
                                        <w:bottom w:val="none" w:sz="0" w:space="0" w:color="auto"/>
                                        <w:right w:val="none" w:sz="0" w:space="0" w:color="auto"/>
                                      </w:divBdr>
                                      <w:divsChild>
                                        <w:div w:id="135269782">
                                          <w:marLeft w:val="0"/>
                                          <w:marRight w:val="0"/>
                                          <w:marTop w:val="0"/>
                                          <w:marBottom w:val="0"/>
                                          <w:divBdr>
                                            <w:top w:val="none" w:sz="0" w:space="0" w:color="auto"/>
                                            <w:left w:val="none" w:sz="0" w:space="0" w:color="auto"/>
                                            <w:bottom w:val="none" w:sz="0" w:space="0" w:color="auto"/>
                                            <w:right w:val="none" w:sz="0" w:space="0" w:color="auto"/>
                                          </w:divBdr>
                                          <w:divsChild>
                                            <w:div w:id="834882345">
                                              <w:marLeft w:val="0"/>
                                              <w:marRight w:val="0"/>
                                              <w:marTop w:val="0"/>
                                              <w:marBottom w:val="0"/>
                                              <w:divBdr>
                                                <w:top w:val="none" w:sz="0" w:space="0" w:color="auto"/>
                                                <w:left w:val="none" w:sz="0" w:space="0" w:color="auto"/>
                                                <w:bottom w:val="none" w:sz="0" w:space="0" w:color="auto"/>
                                                <w:right w:val="none" w:sz="0" w:space="0" w:color="auto"/>
                                              </w:divBdr>
                                              <w:divsChild>
                                                <w:div w:id="940575789">
                                                  <w:marLeft w:val="0"/>
                                                  <w:marRight w:val="0"/>
                                                  <w:marTop w:val="0"/>
                                                  <w:marBottom w:val="0"/>
                                                  <w:divBdr>
                                                    <w:top w:val="none" w:sz="0" w:space="0" w:color="auto"/>
                                                    <w:left w:val="none" w:sz="0" w:space="0" w:color="auto"/>
                                                    <w:bottom w:val="none" w:sz="0" w:space="0" w:color="auto"/>
                                                    <w:right w:val="none" w:sz="0" w:space="0" w:color="auto"/>
                                                  </w:divBdr>
                                                  <w:divsChild>
                                                    <w:div w:id="1516188483">
                                                      <w:marLeft w:val="0"/>
                                                      <w:marRight w:val="0"/>
                                                      <w:marTop w:val="0"/>
                                                      <w:marBottom w:val="0"/>
                                                      <w:divBdr>
                                                        <w:top w:val="none" w:sz="0" w:space="0" w:color="auto"/>
                                                        <w:left w:val="none" w:sz="0" w:space="0" w:color="auto"/>
                                                        <w:bottom w:val="none" w:sz="0" w:space="0" w:color="auto"/>
                                                        <w:right w:val="none" w:sz="0" w:space="0" w:color="auto"/>
                                                      </w:divBdr>
                                                      <w:divsChild>
                                                        <w:div w:id="1556115463">
                                                          <w:marLeft w:val="0"/>
                                                          <w:marRight w:val="0"/>
                                                          <w:marTop w:val="0"/>
                                                          <w:marBottom w:val="0"/>
                                                          <w:divBdr>
                                                            <w:top w:val="none" w:sz="0" w:space="0" w:color="auto"/>
                                                            <w:left w:val="none" w:sz="0" w:space="0" w:color="auto"/>
                                                            <w:bottom w:val="none" w:sz="0" w:space="0" w:color="auto"/>
                                                            <w:right w:val="none" w:sz="0" w:space="0" w:color="auto"/>
                                                          </w:divBdr>
                                                          <w:divsChild>
                                                            <w:div w:id="182808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3725642">
      <w:bodyDiv w:val="1"/>
      <w:marLeft w:val="0"/>
      <w:marRight w:val="0"/>
      <w:marTop w:val="0"/>
      <w:marBottom w:val="0"/>
      <w:divBdr>
        <w:top w:val="none" w:sz="0" w:space="0" w:color="auto"/>
        <w:left w:val="none" w:sz="0" w:space="0" w:color="auto"/>
        <w:bottom w:val="none" w:sz="0" w:space="0" w:color="auto"/>
        <w:right w:val="none" w:sz="0" w:space="0" w:color="auto"/>
      </w:divBdr>
    </w:div>
    <w:div w:id="997345965">
      <w:bodyDiv w:val="1"/>
      <w:marLeft w:val="0"/>
      <w:marRight w:val="0"/>
      <w:marTop w:val="0"/>
      <w:marBottom w:val="0"/>
      <w:divBdr>
        <w:top w:val="none" w:sz="0" w:space="0" w:color="auto"/>
        <w:left w:val="none" w:sz="0" w:space="0" w:color="auto"/>
        <w:bottom w:val="none" w:sz="0" w:space="0" w:color="auto"/>
        <w:right w:val="none" w:sz="0" w:space="0" w:color="auto"/>
      </w:divBdr>
      <w:divsChild>
        <w:div w:id="264846125">
          <w:marLeft w:val="0"/>
          <w:marRight w:val="0"/>
          <w:marTop w:val="0"/>
          <w:marBottom w:val="0"/>
          <w:divBdr>
            <w:top w:val="none" w:sz="0" w:space="0" w:color="auto"/>
            <w:left w:val="none" w:sz="0" w:space="0" w:color="auto"/>
            <w:bottom w:val="none" w:sz="0" w:space="0" w:color="auto"/>
            <w:right w:val="none" w:sz="0" w:space="0" w:color="auto"/>
          </w:divBdr>
          <w:divsChild>
            <w:div w:id="1251887253">
              <w:marLeft w:val="0"/>
              <w:marRight w:val="0"/>
              <w:marTop w:val="0"/>
              <w:marBottom w:val="0"/>
              <w:divBdr>
                <w:top w:val="none" w:sz="0" w:space="0" w:color="auto"/>
                <w:left w:val="none" w:sz="0" w:space="0" w:color="auto"/>
                <w:bottom w:val="none" w:sz="0" w:space="0" w:color="auto"/>
                <w:right w:val="none" w:sz="0" w:space="0" w:color="auto"/>
              </w:divBdr>
              <w:divsChild>
                <w:div w:id="1351105258">
                  <w:marLeft w:val="0"/>
                  <w:marRight w:val="0"/>
                  <w:marTop w:val="0"/>
                  <w:marBottom w:val="0"/>
                  <w:divBdr>
                    <w:top w:val="none" w:sz="0" w:space="0" w:color="auto"/>
                    <w:left w:val="none" w:sz="0" w:space="0" w:color="auto"/>
                    <w:bottom w:val="none" w:sz="0" w:space="0" w:color="auto"/>
                    <w:right w:val="none" w:sz="0" w:space="0" w:color="auto"/>
                  </w:divBdr>
                  <w:divsChild>
                    <w:div w:id="311564412">
                      <w:marLeft w:val="0"/>
                      <w:marRight w:val="0"/>
                      <w:marTop w:val="0"/>
                      <w:marBottom w:val="0"/>
                      <w:divBdr>
                        <w:top w:val="none" w:sz="0" w:space="0" w:color="auto"/>
                        <w:left w:val="none" w:sz="0" w:space="0" w:color="auto"/>
                        <w:bottom w:val="none" w:sz="0" w:space="0" w:color="auto"/>
                        <w:right w:val="none" w:sz="0" w:space="0" w:color="auto"/>
                      </w:divBdr>
                      <w:divsChild>
                        <w:div w:id="1155686701">
                          <w:marLeft w:val="0"/>
                          <w:marRight w:val="0"/>
                          <w:marTop w:val="0"/>
                          <w:marBottom w:val="0"/>
                          <w:divBdr>
                            <w:top w:val="none" w:sz="0" w:space="0" w:color="auto"/>
                            <w:left w:val="none" w:sz="0" w:space="0" w:color="auto"/>
                            <w:bottom w:val="none" w:sz="0" w:space="0" w:color="auto"/>
                            <w:right w:val="none" w:sz="0" w:space="0" w:color="auto"/>
                          </w:divBdr>
                          <w:divsChild>
                            <w:div w:id="1547990530">
                              <w:marLeft w:val="0"/>
                              <w:marRight w:val="0"/>
                              <w:marTop w:val="0"/>
                              <w:marBottom w:val="0"/>
                              <w:divBdr>
                                <w:top w:val="none" w:sz="0" w:space="0" w:color="auto"/>
                                <w:left w:val="none" w:sz="0" w:space="0" w:color="auto"/>
                                <w:bottom w:val="none" w:sz="0" w:space="0" w:color="auto"/>
                                <w:right w:val="none" w:sz="0" w:space="0" w:color="auto"/>
                              </w:divBdr>
                              <w:divsChild>
                                <w:div w:id="40634628">
                                  <w:marLeft w:val="0"/>
                                  <w:marRight w:val="0"/>
                                  <w:marTop w:val="0"/>
                                  <w:marBottom w:val="0"/>
                                  <w:divBdr>
                                    <w:top w:val="none" w:sz="0" w:space="0" w:color="auto"/>
                                    <w:left w:val="none" w:sz="0" w:space="0" w:color="auto"/>
                                    <w:bottom w:val="none" w:sz="0" w:space="0" w:color="auto"/>
                                    <w:right w:val="none" w:sz="0" w:space="0" w:color="auto"/>
                                  </w:divBdr>
                                  <w:divsChild>
                                    <w:div w:id="98524600">
                                      <w:marLeft w:val="0"/>
                                      <w:marRight w:val="0"/>
                                      <w:marTop w:val="0"/>
                                      <w:marBottom w:val="0"/>
                                      <w:divBdr>
                                        <w:top w:val="none" w:sz="0" w:space="0" w:color="auto"/>
                                        <w:left w:val="none" w:sz="0" w:space="0" w:color="auto"/>
                                        <w:bottom w:val="none" w:sz="0" w:space="0" w:color="auto"/>
                                        <w:right w:val="none" w:sz="0" w:space="0" w:color="auto"/>
                                      </w:divBdr>
                                      <w:divsChild>
                                        <w:div w:id="696738690">
                                          <w:marLeft w:val="0"/>
                                          <w:marRight w:val="0"/>
                                          <w:marTop w:val="0"/>
                                          <w:marBottom w:val="0"/>
                                          <w:divBdr>
                                            <w:top w:val="none" w:sz="0" w:space="0" w:color="auto"/>
                                            <w:left w:val="none" w:sz="0" w:space="0" w:color="auto"/>
                                            <w:bottom w:val="none" w:sz="0" w:space="0" w:color="auto"/>
                                            <w:right w:val="none" w:sz="0" w:space="0" w:color="auto"/>
                                          </w:divBdr>
                                          <w:divsChild>
                                            <w:div w:id="1828668702">
                                              <w:marLeft w:val="0"/>
                                              <w:marRight w:val="0"/>
                                              <w:marTop w:val="0"/>
                                              <w:marBottom w:val="0"/>
                                              <w:divBdr>
                                                <w:top w:val="none" w:sz="0" w:space="0" w:color="auto"/>
                                                <w:left w:val="none" w:sz="0" w:space="0" w:color="auto"/>
                                                <w:bottom w:val="none" w:sz="0" w:space="0" w:color="auto"/>
                                                <w:right w:val="none" w:sz="0" w:space="0" w:color="auto"/>
                                              </w:divBdr>
                                              <w:divsChild>
                                                <w:div w:id="281498205">
                                                  <w:marLeft w:val="0"/>
                                                  <w:marRight w:val="0"/>
                                                  <w:marTop w:val="0"/>
                                                  <w:marBottom w:val="0"/>
                                                  <w:divBdr>
                                                    <w:top w:val="none" w:sz="0" w:space="0" w:color="auto"/>
                                                    <w:left w:val="none" w:sz="0" w:space="0" w:color="auto"/>
                                                    <w:bottom w:val="none" w:sz="0" w:space="0" w:color="auto"/>
                                                    <w:right w:val="none" w:sz="0" w:space="0" w:color="auto"/>
                                                  </w:divBdr>
                                                  <w:divsChild>
                                                    <w:div w:id="1264731555">
                                                      <w:marLeft w:val="0"/>
                                                      <w:marRight w:val="0"/>
                                                      <w:marTop w:val="0"/>
                                                      <w:marBottom w:val="0"/>
                                                      <w:divBdr>
                                                        <w:top w:val="none" w:sz="0" w:space="0" w:color="auto"/>
                                                        <w:left w:val="none" w:sz="0" w:space="0" w:color="auto"/>
                                                        <w:bottom w:val="none" w:sz="0" w:space="0" w:color="auto"/>
                                                        <w:right w:val="none" w:sz="0" w:space="0" w:color="auto"/>
                                                      </w:divBdr>
                                                      <w:divsChild>
                                                        <w:div w:id="21901811">
                                                          <w:marLeft w:val="0"/>
                                                          <w:marRight w:val="0"/>
                                                          <w:marTop w:val="0"/>
                                                          <w:marBottom w:val="0"/>
                                                          <w:divBdr>
                                                            <w:top w:val="none" w:sz="0" w:space="0" w:color="auto"/>
                                                            <w:left w:val="none" w:sz="0" w:space="0" w:color="auto"/>
                                                            <w:bottom w:val="none" w:sz="0" w:space="0" w:color="auto"/>
                                                            <w:right w:val="none" w:sz="0" w:space="0" w:color="auto"/>
                                                          </w:divBdr>
                                                          <w:divsChild>
                                                            <w:div w:id="161559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3312965">
      <w:bodyDiv w:val="1"/>
      <w:marLeft w:val="0"/>
      <w:marRight w:val="0"/>
      <w:marTop w:val="0"/>
      <w:marBottom w:val="0"/>
      <w:divBdr>
        <w:top w:val="none" w:sz="0" w:space="0" w:color="auto"/>
        <w:left w:val="none" w:sz="0" w:space="0" w:color="auto"/>
        <w:bottom w:val="none" w:sz="0" w:space="0" w:color="auto"/>
        <w:right w:val="none" w:sz="0" w:space="0" w:color="auto"/>
      </w:divBdr>
    </w:div>
    <w:div w:id="1111127672">
      <w:bodyDiv w:val="1"/>
      <w:marLeft w:val="0"/>
      <w:marRight w:val="0"/>
      <w:marTop w:val="0"/>
      <w:marBottom w:val="0"/>
      <w:divBdr>
        <w:top w:val="none" w:sz="0" w:space="0" w:color="auto"/>
        <w:left w:val="none" w:sz="0" w:space="0" w:color="auto"/>
        <w:bottom w:val="none" w:sz="0" w:space="0" w:color="auto"/>
        <w:right w:val="none" w:sz="0" w:space="0" w:color="auto"/>
      </w:divBdr>
    </w:div>
    <w:div w:id="1176576330">
      <w:bodyDiv w:val="1"/>
      <w:marLeft w:val="0"/>
      <w:marRight w:val="0"/>
      <w:marTop w:val="0"/>
      <w:marBottom w:val="0"/>
      <w:divBdr>
        <w:top w:val="none" w:sz="0" w:space="0" w:color="auto"/>
        <w:left w:val="none" w:sz="0" w:space="0" w:color="auto"/>
        <w:bottom w:val="none" w:sz="0" w:space="0" w:color="auto"/>
        <w:right w:val="none" w:sz="0" w:space="0" w:color="auto"/>
      </w:divBdr>
      <w:divsChild>
        <w:div w:id="1416977893">
          <w:marLeft w:val="0"/>
          <w:marRight w:val="0"/>
          <w:marTop w:val="0"/>
          <w:marBottom w:val="0"/>
          <w:divBdr>
            <w:top w:val="none" w:sz="0" w:space="0" w:color="auto"/>
            <w:left w:val="none" w:sz="0" w:space="0" w:color="auto"/>
            <w:bottom w:val="none" w:sz="0" w:space="0" w:color="auto"/>
            <w:right w:val="none" w:sz="0" w:space="0" w:color="auto"/>
          </w:divBdr>
        </w:div>
      </w:divsChild>
    </w:div>
    <w:div w:id="1238638699">
      <w:bodyDiv w:val="1"/>
      <w:marLeft w:val="0"/>
      <w:marRight w:val="0"/>
      <w:marTop w:val="0"/>
      <w:marBottom w:val="0"/>
      <w:divBdr>
        <w:top w:val="none" w:sz="0" w:space="0" w:color="auto"/>
        <w:left w:val="none" w:sz="0" w:space="0" w:color="auto"/>
        <w:bottom w:val="none" w:sz="0" w:space="0" w:color="auto"/>
        <w:right w:val="none" w:sz="0" w:space="0" w:color="auto"/>
      </w:divBdr>
    </w:div>
    <w:div w:id="1289243696">
      <w:bodyDiv w:val="1"/>
      <w:marLeft w:val="0"/>
      <w:marRight w:val="0"/>
      <w:marTop w:val="0"/>
      <w:marBottom w:val="0"/>
      <w:divBdr>
        <w:top w:val="none" w:sz="0" w:space="0" w:color="auto"/>
        <w:left w:val="none" w:sz="0" w:space="0" w:color="auto"/>
        <w:bottom w:val="none" w:sz="0" w:space="0" w:color="auto"/>
        <w:right w:val="none" w:sz="0" w:space="0" w:color="auto"/>
      </w:divBdr>
    </w:div>
    <w:div w:id="1297370523">
      <w:bodyDiv w:val="1"/>
      <w:marLeft w:val="0"/>
      <w:marRight w:val="0"/>
      <w:marTop w:val="0"/>
      <w:marBottom w:val="0"/>
      <w:divBdr>
        <w:top w:val="none" w:sz="0" w:space="0" w:color="auto"/>
        <w:left w:val="none" w:sz="0" w:space="0" w:color="auto"/>
        <w:bottom w:val="none" w:sz="0" w:space="0" w:color="auto"/>
        <w:right w:val="none" w:sz="0" w:space="0" w:color="auto"/>
      </w:divBdr>
    </w:div>
    <w:div w:id="1380323065">
      <w:bodyDiv w:val="1"/>
      <w:marLeft w:val="0"/>
      <w:marRight w:val="0"/>
      <w:marTop w:val="0"/>
      <w:marBottom w:val="0"/>
      <w:divBdr>
        <w:top w:val="none" w:sz="0" w:space="0" w:color="auto"/>
        <w:left w:val="none" w:sz="0" w:space="0" w:color="auto"/>
        <w:bottom w:val="none" w:sz="0" w:space="0" w:color="auto"/>
        <w:right w:val="none" w:sz="0" w:space="0" w:color="auto"/>
      </w:divBdr>
    </w:div>
    <w:div w:id="1384019426">
      <w:bodyDiv w:val="1"/>
      <w:marLeft w:val="0"/>
      <w:marRight w:val="0"/>
      <w:marTop w:val="0"/>
      <w:marBottom w:val="0"/>
      <w:divBdr>
        <w:top w:val="none" w:sz="0" w:space="0" w:color="auto"/>
        <w:left w:val="none" w:sz="0" w:space="0" w:color="auto"/>
        <w:bottom w:val="none" w:sz="0" w:space="0" w:color="auto"/>
        <w:right w:val="none" w:sz="0" w:space="0" w:color="auto"/>
      </w:divBdr>
      <w:divsChild>
        <w:div w:id="682316464">
          <w:marLeft w:val="0"/>
          <w:marRight w:val="0"/>
          <w:marTop w:val="0"/>
          <w:marBottom w:val="0"/>
          <w:divBdr>
            <w:top w:val="none" w:sz="0" w:space="0" w:color="auto"/>
            <w:left w:val="none" w:sz="0" w:space="0" w:color="auto"/>
            <w:bottom w:val="none" w:sz="0" w:space="0" w:color="auto"/>
            <w:right w:val="none" w:sz="0" w:space="0" w:color="auto"/>
          </w:divBdr>
          <w:divsChild>
            <w:div w:id="136845785">
              <w:marLeft w:val="0"/>
              <w:marRight w:val="0"/>
              <w:marTop w:val="0"/>
              <w:marBottom w:val="0"/>
              <w:divBdr>
                <w:top w:val="none" w:sz="0" w:space="0" w:color="auto"/>
                <w:left w:val="none" w:sz="0" w:space="0" w:color="auto"/>
                <w:bottom w:val="none" w:sz="0" w:space="0" w:color="auto"/>
                <w:right w:val="none" w:sz="0" w:space="0" w:color="auto"/>
              </w:divBdr>
              <w:divsChild>
                <w:div w:id="1361275228">
                  <w:marLeft w:val="0"/>
                  <w:marRight w:val="0"/>
                  <w:marTop w:val="0"/>
                  <w:marBottom w:val="0"/>
                  <w:divBdr>
                    <w:top w:val="none" w:sz="0" w:space="0" w:color="auto"/>
                    <w:left w:val="none" w:sz="0" w:space="0" w:color="auto"/>
                    <w:bottom w:val="none" w:sz="0" w:space="0" w:color="auto"/>
                    <w:right w:val="none" w:sz="0" w:space="0" w:color="auto"/>
                  </w:divBdr>
                  <w:divsChild>
                    <w:div w:id="1423382018">
                      <w:marLeft w:val="0"/>
                      <w:marRight w:val="0"/>
                      <w:marTop w:val="0"/>
                      <w:marBottom w:val="0"/>
                      <w:divBdr>
                        <w:top w:val="none" w:sz="0" w:space="0" w:color="auto"/>
                        <w:left w:val="none" w:sz="0" w:space="0" w:color="auto"/>
                        <w:bottom w:val="none" w:sz="0" w:space="0" w:color="auto"/>
                        <w:right w:val="none" w:sz="0" w:space="0" w:color="auto"/>
                      </w:divBdr>
                      <w:divsChild>
                        <w:div w:id="2110539947">
                          <w:marLeft w:val="0"/>
                          <w:marRight w:val="0"/>
                          <w:marTop w:val="0"/>
                          <w:marBottom w:val="0"/>
                          <w:divBdr>
                            <w:top w:val="none" w:sz="0" w:space="0" w:color="auto"/>
                            <w:left w:val="none" w:sz="0" w:space="0" w:color="auto"/>
                            <w:bottom w:val="none" w:sz="0" w:space="0" w:color="auto"/>
                            <w:right w:val="none" w:sz="0" w:space="0" w:color="auto"/>
                          </w:divBdr>
                          <w:divsChild>
                            <w:div w:id="711534478">
                              <w:marLeft w:val="0"/>
                              <w:marRight w:val="0"/>
                              <w:marTop w:val="0"/>
                              <w:marBottom w:val="0"/>
                              <w:divBdr>
                                <w:top w:val="none" w:sz="0" w:space="0" w:color="auto"/>
                                <w:left w:val="none" w:sz="0" w:space="0" w:color="auto"/>
                                <w:bottom w:val="none" w:sz="0" w:space="0" w:color="auto"/>
                                <w:right w:val="none" w:sz="0" w:space="0" w:color="auto"/>
                              </w:divBdr>
                              <w:divsChild>
                                <w:div w:id="633869154">
                                  <w:marLeft w:val="0"/>
                                  <w:marRight w:val="0"/>
                                  <w:marTop w:val="0"/>
                                  <w:marBottom w:val="0"/>
                                  <w:divBdr>
                                    <w:top w:val="none" w:sz="0" w:space="0" w:color="auto"/>
                                    <w:left w:val="none" w:sz="0" w:space="0" w:color="auto"/>
                                    <w:bottom w:val="none" w:sz="0" w:space="0" w:color="auto"/>
                                    <w:right w:val="none" w:sz="0" w:space="0" w:color="auto"/>
                                  </w:divBdr>
                                  <w:divsChild>
                                    <w:div w:id="245461074">
                                      <w:marLeft w:val="0"/>
                                      <w:marRight w:val="0"/>
                                      <w:marTop w:val="0"/>
                                      <w:marBottom w:val="0"/>
                                      <w:divBdr>
                                        <w:top w:val="none" w:sz="0" w:space="0" w:color="auto"/>
                                        <w:left w:val="none" w:sz="0" w:space="0" w:color="auto"/>
                                        <w:bottom w:val="none" w:sz="0" w:space="0" w:color="auto"/>
                                        <w:right w:val="none" w:sz="0" w:space="0" w:color="auto"/>
                                      </w:divBdr>
                                      <w:divsChild>
                                        <w:div w:id="1938908020">
                                          <w:marLeft w:val="0"/>
                                          <w:marRight w:val="0"/>
                                          <w:marTop w:val="0"/>
                                          <w:marBottom w:val="0"/>
                                          <w:divBdr>
                                            <w:top w:val="none" w:sz="0" w:space="0" w:color="auto"/>
                                            <w:left w:val="none" w:sz="0" w:space="0" w:color="auto"/>
                                            <w:bottom w:val="none" w:sz="0" w:space="0" w:color="auto"/>
                                            <w:right w:val="none" w:sz="0" w:space="0" w:color="auto"/>
                                          </w:divBdr>
                                          <w:divsChild>
                                            <w:div w:id="202714021">
                                              <w:marLeft w:val="0"/>
                                              <w:marRight w:val="0"/>
                                              <w:marTop w:val="0"/>
                                              <w:marBottom w:val="0"/>
                                              <w:divBdr>
                                                <w:top w:val="none" w:sz="0" w:space="0" w:color="auto"/>
                                                <w:left w:val="none" w:sz="0" w:space="0" w:color="auto"/>
                                                <w:bottom w:val="none" w:sz="0" w:space="0" w:color="auto"/>
                                                <w:right w:val="none" w:sz="0" w:space="0" w:color="auto"/>
                                              </w:divBdr>
                                              <w:divsChild>
                                                <w:div w:id="418060610">
                                                  <w:marLeft w:val="0"/>
                                                  <w:marRight w:val="0"/>
                                                  <w:marTop w:val="0"/>
                                                  <w:marBottom w:val="0"/>
                                                  <w:divBdr>
                                                    <w:top w:val="none" w:sz="0" w:space="0" w:color="auto"/>
                                                    <w:left w:val="none" w:sz="0" w:space="0" w:color="auto"/>
                                                    <w:bottom w:val="none" w:sz="0" w:space="0" w:color="auto"/>
                                                    <w:right w:val="none" w:sz="0" w:space="0" w:color="auto"/>
                                                  </w:divBdr>
                                                  <w:divsChild>
                                                    <w:div w:id="945892479">
                                                      <w:marLeft w:val="0"/>
                                                      <w:marRight w:val="0"/>
                                                      <w:marTop w:val="0"/>
                                                      <w:marBottom w:val="0"/>
                                                      <w:divBdr>
                                                        <w:top w:val="none" w:sz="0" w:space="0" w:color="auto"/>
                                                        <w:left w:val="none" w:sz="0" w:space="0" w:color="auto"/>
                                                        <w:bottom w:val="none" w:sz="0" w:space="0" w:color="auto"/>
                                                        <w:right w:val="none" w:sz="0" w:space="0" w:color="auto"/>
                                                      </w:divBdr>
                                                      <w:divsChild>
                                                        <w:div w:id="1173573032">
                                                          <w:marLeft w:val="0"/>
                                                          <w:marRight w:val="0"/>
                                                          <w:marTop w:val="0"/>
                                                          <w:marBottom w:val="0"/>
                                                          <w:divBdr>
                                                            <w:top w:val="none" w:sz="0" w:space="0" w:color="auto"/>
                                                            <w:left w:val="none" w:sz="0" w:space="0" w:color="auto"/>
                                                            <w:bottom w:val="none" w:sz="0" w:space="0" w:color="auto"/>
                                                            <w:right w:val="none" w:sz="0" w:space="0" w:color="auto"/>
                                                          </w:divBdr>
                                                          <w:divsChild>
                                                            <w:div w:id="159994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23647371">
      <w:bodyDiv w:val="1"/>
      <w:marLeft w:val="0"/>
      <w:marRight w:val="0"/>
      <w:marTop w:val="0"/>
      <w:marBottom w:val="0"/>
      <w:divBdr>
        <w:top w:val="none" w:sz="0" w:space="0" w:color="auto"/>
        <w:left w:val="none" w:sz="0" w:space="0" w:color="auto"/>
        <w:bottom w:val="none" w:sz="0" w:space="0" w:color="auto"/>
        <w:right w:val="none" w:sz="0" w:space="0" w:color="auto"/>
      </w:divBdr>
    </w:div>
    <w:div w:id="1492675780">
      <w:bodyDiv w:val="1"/>
      <w:marLeft w:val="0"/>
      <w:marRight w:val="0"/>
      <w:marTop w:val="0"/>
      <w:marBottom w:val="0"/>
      <w:divBdr>
        <w:top w:val="none" w:sz="0" w:space="0" w:color="auto"/>
        <w:left w:val="none" w:sz="0" w:space="0" w:color="auto"/>
        <w:bottom w:val="none" w:sz="0" w:space="0" w:color="auto"/>
        <w:right w:val="none" w:sz="0" w:space="0" w:color="auto"/>
      </w:divBdr>
      <w:divsChild>
        <w:div w:id="1120612614">
          <w:marLeft w:val="0"/>
          <w:marRight w:val="0"/>
          <w:marTop w:val="0"/>
          <w:marBottom w:val="0"/>
          <w:divBdr>
            <w:top w:val="none" w:sz="0" w:space="0" w:color="auto"/>
            <w:left w:val="none" w:sz="0" w:space="0" w:color="auto"/>
            <w:bottom w:val="none" w:sz="0" w:space="0" w:color="auto"/>
            <w:right w:val="none" w:sz="0" w:space="0" w:color="auto"/>
          </w:divBdr>
          <w:divsChild>
            <w:div w:id="979656719">
              <w:marLeft w:val="0"/>
              <w:marRight w:val="0"/>
              <w:marTop w:val="0"/>
              <w:marBottom w:val="0"/>
              <w:divBdr>
                <w:top w:val="none" w:sz="0" w:space="0" w:color="auto"/>
                <w:left w:val="none" w:sz="0" w:space="0" w:color="auto"/>
                <w:bottom w:val="none" w:sz="0" w:space="0" w:color="auto"/>
                <w:right w:val="none" w:sz="0" w:space="0" w:color="auto"/>
              </w:divBdr>
              <w:divsChild>
                <w:div w:id="1735548079">
                  <w:marLeft w:val="0"/>
                  <w:marRight w:val="0"/>
                  <w:marTop w:val="0"/>
                  <w:marBottom w:val="0"/>
                  <w:divBdr>
                    <w:top w:val="none" w:sz="0" w:space="0" w:color="auto"/>
                    <w:left w:val="none" w:sz="0" w:space="0" w:color="auto"/>
                    <w:bottom w:val="none" w:sz="0" w:space="0" w:color="auto"/>
                    <w:right w:val="none" w:sz="0" w:space="0" w:color="auto"/>
                  </w:divBdr>
                  <w:divsChild>
                    <w:div w:id="1308974606">
                      <w:marLeft w:val="0"/>
                      <w:marRight w:val="0"/>
                      <w:marTop w:val="0"/>
                      <w:marBottom w:val="0"/>
                      <w:divBdr>
                        <w:top w:val="none" w:sz="0" w:space="0" w:color="auto"/>
                        <w:left w:val="none" w:sz="0" w:space="0" w:color="auto"/>
                        <w:bottom w:val="none" w:sz="0" w:space="0" w:color="auto"/>
                        <w:right w:val="none" w:sz="0" w:space="0" w:color="auto"/>
                      </w:divBdr>
                      <w:divsChild>
                        <w:div w:id="1507548719">
                          <w:marLeft w:val="0"/>
                          <w:marRight w:val="0"/>
                          <w:marTop w:val="0"/>
                          <w:marBottom w:val="0"/>
                          <w:divBdr>
                            <w:top w:val="none" w:sz="0" w:space="0" w:color="auto"/>
                            <w:left w:val="none" w:sz="0" w:space="0" w:color="auto"/>
                            <w:bottom w:val="none" w:sz="0" w:space="0" w:color="auto"/>
                            <w:right w:val="none" w:sz="0" w:space="0" w:color="auto"/>
                          </w:divBdr>
                          <w:divsChild>
                            <w:div w:id="327221354">
                              <w:marLeft w:val="0"/>
                              <w:marRight w:val="0"/>
                              <w:marTop w:val="0"/>
                              <w:marBottom w:val="0"/>
                              <w:divBdr>
                                <w:top w:val="none" w:sz="0" w:space="0" w:color="auto"/>
                                <w:left w:val="none" w:sz="0" w:space="0" w:color="auto"/>
                                <w:bottom w:val="none" w:sz="0" w:space="0" w:color="auto"/>
                                <w:right w:val="none" w:sz="0" w:space="0" w:color="auto"/>
                              </w:divBdr>
                              <w:divsChild>
                                <w:div w:id="81149486">
                                  <w:marLeft w:val="0"/>
                                  <w:marRight w:val="0"/>
                                  <w:marTop w:val="0"/>
                                  <w:marBottom w:val="0"/>
                                  <w:divBdr>
                                    <w:top w:val="none" w:sz="0" w:space="0" w:color="auto"/>
                                    <w:left w:val="none" w:sz="0" w:space="0" w:color="auto"/>
                                    <w:bottom w:val="none" w:sz="0" w:space="0" w:color="auto"/>
                                    <w:right w:val="none" w:sz="0" w:space="0" w:color="auto"/>
                                  </w:divBdr>
                                  <w:divsChild>
                                    <w:div w:id="121118362">
                                      <w:marLeft w:val="0"/>
                                      <w:marRight w:val="0"/>
                                      <w:marTop w:val="0"/>
                                      <w:marBottom w:val="0"/>
                                      <w:divBdr>
                                        <w:top w:val="none" w:sz="0" w:space="0" w:color="auto"/>
                                        <w:left w:val="none" w:sz="0" w:space="0" w:color="auto"/>
                                        <w:bottom w:val="none" w:sz="0" w:space="0" w:color="auto"/>
                                        <w:right w:val="none" w:sz="0" w:space="0" w:color="auto"/>
                                      </w:divBdr>
                                      <w:divsChild>
                                        <w:div w:id="133302356">
                                          <w:marLeft w:val="0"/>
                                          <w:marRight w:val="0"/>
                                          <w:marTop w:val="0"/>
                                          <w:marBottom w:val="0"/>
                                          <w:divBdr>
                                            <w:top w:val="none" w:sz="0" w:space="0" w:color="auto"/>
                                            <w:left w:val="none" w:sz="0" w:space="0" w:color="auto"/>
                                            <w:bottom w:val="none" w:sz="0" w:space="0" w:color="auto"/>
                                            <w:right w:val="none" w:sz="0" w:space="0" w:color="auto"/>
                                          </w:divBdr>
                                          <w:divsChild>
                                            <w:div w:id="395519432">
                                              <w:marLeft w:val="0"/>
                                              <w:marRight w:val="0"/>
                                              <w:marTop w:val="0"/>
                                              <w:marBottom w:val="0"/>
                                              <w:divBdr>
                                                <w:top w:val="none" w:sz="0" w:space="0" w:color="auto"/>
                                                <w:left w:val="none" w:sz="0" w:space="0" w:color="auto"/>
                                                <w:bottom w:val="none" w:sz="0" w:space="0" w:color="auto"/>
                                                <w:right w:val="none" w:sz="0" w:space="0" w:color="auto"/>
                                              </w:divBdr>
                                              <w:divsChild>
                                                <w:div w:id="1982035270">
                                                  <w:marLeft w:val="0"/>
                                                  <w:marRight w:val="0"/>
                                                  <w:marTop w:val="0"/>
                                                  <w:marBottom w:val="0"/>
                                                  <w:divBdr>
                                                    <w:top w:val="none" w:sz="0" w:space="0" w:color="auto"/>
                                                    <w:left w:val="none" w:sz="0" w:space="0" w:color="auto"/>
                                                    <w:bottom w:val="none" w:sz="0" w:space="0" w:color="auto"/>
                                                    <w:right w:val="none" w:sz="0" w:space="0" w:color="auto"/>
                                                  </w:divBdr>
                                                  <w:divsChild>
                                                    <w:div w:id="724257683">
                                                      <w:marLeft w:val="0"/>
                                                      <w:marRight w:val="0"/>
                                                      <w:marTop w:val="0"/>
                                                      <w:marBottom w:val="0"/>
                                                      <w:divBdr>
                                                        <w:top w:val="none" w:sz="0" w:space="0" w:color="auto"/>
                                                        <w:left w:val="none" w:sz="0" w:space="0" w:color="auto"/>
                                                        <w:bottom w:val="none" w:sz="0" w:space="0" w:color="auto"/>
                                                        <w:right w:val="none" w:sz="0" w:space="0" w:color="auto"/>
                                                      </w:divBdr>
                                                      <w:divsChild>
                                                        <w:div w:id="82459289">
                                                          <w:marLeft w:val="0"/>
                                                          <w:marRight w:val="0"/>
                                                          <w:marTop w:val="0"/>
                                                          <w:marBottom w:val="0"/>
                                                          <w:divBdr>
                                                            <w:top w:val="none" w:sz="0" w:space="0" w:color="auto"/>
                                                            <w:left w:val="none" w:sz="0" w:space="0" w:color="auto"/>
                                                            <w:bottom w:val="none" w:sz="0" w:space="0" w:color="auto"/>
                                                            <w:right w:val="none" w:sz="0" w:space="0" w:color="auto"/>
                                                          </w:divBdr>
                                                          <w:divsChild>
                                                            <w:div w:id="174588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2844351">
      <w:bodyDiv w:val="1"/>
      <w:marLeft w:val="0"/>
      <w:marRight w:val="0"/>
      <w:marTop w:val="0"/>
      <w:marBottom w:val="0"/>
      <w:divBdr>
        <w:top w:val="none" w:sz="0" w:space="0" w:color="auto"/>
        <w:left w:val="none" w:sz="0" w:space="0" w:color="auto"/>
        <w:bottom w:val="none" w:sz="0" w:space="0" w:color="auto"/>
        <w:right w:val="none" w:sz="0" w:space="0" w:color="auto"/>
      </w:divBdr>
    </w:div>
    <w:div w:id="1547716632">
      <w:bodyDiv w:val="1"/>
      <w:marLeft w:val="0"/>
      <w:marRight w:val="0"/>
      <w:marTop w:val="0"/>
      <w:marBottom w:val="0"/>
      <w:divBdr>
        <w:top w:val="none" w:sz="0" w:space="0" w:color="auto"/>
        <w:left w:val="none" w:sz="0" w:space="0" w:color="auto"/>
        <w:bottom w:val="none" w:sz="0" w:space="0" w:color="auto"/>
        <w:right w:val="none" w:sz="0" w:space="0" w:color="auto"/>
      </w:divBdr>
    </w:div>
    <w:div w:id="1761951806">
      <w:bodyDiv w:val="1"/>
      <w:marLeft w:val="0"/>
      <w:marRight w:val="0"/>
      <w:marTop w:val="0"/>
      <w:marBottom w:val="0"/>
      <w:divBdr>
        <w:top w:val="none" w:sz="0" w:space="0" w:color="auto"/>
        <w:left w:val="none" w:sz="0" w:space="0" w:color="auto"/>
        <w:bottom w:val="none" w:sz="0" w:space="0" w:color="auto"/>
        <w:right w:val="none" w:sz="0" w:space="0" w:color="auto"/>
      </w:divBdr>
    </w:div>
    <w:div w:id="1771268016">
      <w:bodyDiv w:val="1"/>
      <w:marLeft w:val="0"/>
      <w:marRight w:val="0"/>
      <w:marTop w:val="0"/>
      <w:marBottom w:val="0"/>
      <w:divBdr>
        <w:top w:val="none" w:sz="0" w:space="0" w:color="auto"/>
        <w:left w:val="none" w:sz="0" w:space="0" w:color="auto"/>
        <w:bottom w:val="none" w:sz="0" w:space="0" w:color="auto"/>
        <w:right w:val="none" w:sz="0" w:space="0" w:color="auto"/>
      </w:divBdr>
    </w:div>
    <w:div w:id="1822189695">
      <w:bodyDiv w:val="1"/>
      <w:marLeft w:val="0"/>
      <w:marRight w:val="0"/>
      <w:marTop w:val="0"/>
      <w:marBottom w:val="0"/>
      <w:divBdr>
        <w:top w:val="none" w:sz="0" w:space="0" w:color="auto"/>
        <w:left w:val="none" w:sz="0" w:space="0" w:color="auto"/>
        <w:bottom w:val="none" w:sz="0" w:space="0" w:color="auto"/>
        <w:right w:val="none" w:sz="0" w:space="0" w:color="auto"/>
      </w:divBdr>
      <w:divsChild>
        <w:div w:id="996689661">
          <w:marLeft w:val="0"/>
          <w:marRight w:val="0"/>
          <w:marTop w:val="0"/>
          <w:marBottom w:val="0"/>
          <w:divBdr>
            <w:top w:val="none" w:sz="0" w:space="0" w:color="auto"/>
            <w:left w:val="none" w:sz="0" w:space="0" w:color="auto"/>
            <w:bottom w:val="none" w:sz="0" w:space="0" w:color="auto"/>
            <w:right w:val="none" w:sz="0" w:space="0" w:color="auto"/>
          </w:divBdr>
          <w:divsChild>
            <w:div w:id="514458939">
              <w:marLeft w:val="0"/>
              <w:marRight w:val="0"/>
              <w:marTop w:val="0"/>
              <w:marBottom w:val="0"/>
              <w:divBdr>
                <w:top w:val="none" w:sz="0" w:space="0" w:color="auto"/>
                <w:left w:val="none" w:sz="0" w:space="0" w:color="auto"/>
                <w:bottom w:val="none" w:sz="0" w:space="0" w:color="auto"/>
                <w:right w:val="none" w:sz="0" w:space="0" w:color="auto"/>
              </w:divBdr>
              <w:divsChild>
                <w:div w:id="92438047">
                  <w:marLeft w:val="0"/>
                  <w:marRight w:val="0"/>
                  <w:marTop w:val="0"/>
                  <w:marBottom w:val="0"/>
                  <w:divBdr>
                    <w:top w:val="none" w:sz="0" w:space="0" w:color="auto"/>
                    <w:left w:val="none" w:sz="0" w:space="0" w:color="auto"/>
                    <w:bottom w:val="none" w:sz="0" w:space="0" w:color="auto"/>
                    <w:right w:val="none" w:sz="0" w:space="0" w:color="auto"/>
                  </w:divBdr>
                  <w:divsChild>
                    <w:div w:id="582761683">
                      <w:marLeft w:val="0"/>
                      <w:marRight w:val="0"/>
                      <w:marTop w:val="0"/>
                      <w:marBottom w:val="0"/>
                      <w:divBdr>
                        <w:top w:val="none" w:sz="0" w:space="0" w:color="auto"/>
                        <w:left w:val="none" w:sz="0" w:space="0" w:color="auto"/>
                        <w:bottom w:val="none" w:sz="0" w:space="0" w:color="auto"/>
                        <w:right w:val="none" w:sz="0" w:space="0" w:color="auto"/>
                      </w:divBdr>
                      <w:divsChild>
                        <w:div w:id="1040982866">
                          <w:marLeft w:val="0"/>
                          <w:marRight w:val="0"/>
                          <w:marTop w:val="0"/>
                          <w:marBottom w:val="0"/>
                          <w:divBdr>
                            <w:top w:val="none" w:sz="0" w:space="0" w:color="auto"/>
                            <w:left w:val="none" w:sz="0" w:space="0" w:color="auto"/>
                            <w:bottom w:val="none" w:sz="0" w:space="0" w:color="auto"/>
                            <w:right w:val="none" w:sz="0" w:space="0" w:color="auto"/>
                          </w:divBdr>
                          <w:divsChild>
                            <w:div w:id="1536962605">
                              <w:marLeft w:val="0"/>
                              <w:marRight w:val="0"/>
                              <w:marTop w:val="0"/>
                              <w:marBottom w:val="0"/>
                              <w:divBdr>
                                <w:top w:val="none" w:sz="0" w:space="0" w:color="auto"/>
                                <w:left w:val="none" w:sz="0" w:space="0" w:color="auto"/>
                                <w:bottom w:val="none" w:sz="0" w:space="0" w:color="auto"/>
                                <w:right w:val="none" w:sz="0" w:space="0" w:color="auto"/>
                              </w:divBdr>
                              <w:divsChild>
                                <w:div w:id="2077119953">
                                  <w:marLeft w:val="0"/>
                                  <w:marRight w:val="0"/>
                                  <w:marTop w:val="0"/>
                                  <w:marBottom w:val="0"/>
                                  <w:divBdr>
                                    <w:top w:val="none" w:sz="0" w:space="0" w:color="auto"/>
                                    <w:left w:val="none" w:sz="0" w:space="0" w:color="auto"/>
                                    <w:bottom w:val="none" w:sz="0" w:space="0" w:color="auto"/>
                                    <w:right w:val="none" w:sz="0" w:space="0" w:color="auto"/>
                                  </w:divBdr>
                                  <w:divsChild>
                                    <w:div w:id="1121802419">
                                      <w:marLeft w:val="0"/>
                                      <w:marRight w:val="0"/>
                                      <w:marTop w:val="0"/>
                                      <w:marBottom w:val="0"/>
                                      <w:divBdr>
                                        <w:top w:val="none" w:sz="0" w:space="0" w:color="auto"/>
                                        <w:left w:val="none" w:sz="0" w:space="0" w:color="auto"/>
                                        <w:bottom w:val="none" w:sz="0" w:space="0" w:color="auto"/>
                                        <w:right w:val="none" w:sz="0" w:space="0" w:color="auto"/>
                                      </w:divBdr>
                                      <w:divsChild>
                                        <w:div w:id="1885798498">
                                          <w:marLeft w:val="0"/>
                                          <w:marRight w:val="0"/>
                                          <w:marTop w:val="0"/>
                                          <w:marBottom w:val="0"/>
                                          <w:divBdr>
                                            <w:top w:val="none" w:sz="0" w:space="0" w:color="auto"/>
                                            <w:left w:val="none" w:sz="0" w:space="0" w:color="auto"/>
                                            <w:bottom w:val="none" w:sz="0" w:space="0" w:color="auto"/>
                                            <w:right w:val="none" w:sz="0" w:space="0" w:color="auto"/>
                                          </w:divBdr>
                                          <w:divsChild>
                                            <w:div w:id="924799989">
                                              <w:marLeft w:val="0"/>
                                              <w:marRight w:val="0"/>
                                              <w:marTop w:val="0"/>
                                              <w:marBottom w:val="0"/>
                                              <w:divBdr>
                                                <w:top w:val="none" w:sz="0" w:space="0" w:color="auto"/>
                                                <w:left w:val="none" w:sz="0" w:space="0" w:color="auto"/>
                                                <w:bottom w:val="none" w:sz="0" w:space="0" w:color="auto"/>
                                                <w:right w:val="none" w:sz="0" w:space="0" w:color="auto"/>
                                              </w:divBdr>
                                              <w:divsChild>
                                                <w:div w:id="2117358235">
                                                  <w:marLeft w:val="0"/>
                                                  <w:marRight w:val="0"/>
                                                  <w:marTop w:val="0"/>
                                                  <w:marBottom w:val="0"/>
                                                  <w:divBdr>
                                                    <w:top w:val="none" w:sz="0" w:space="0" w:color="auto"/>
                                                    <w:left w:val="none" w:sz="0" w:space="0" w:color="auto"/>
                                                    <w:bottom w:val="none" w:sz="0" w:space="0" w:color="auto"/>
                                                    <w:right w:val="none" w:sz="0" w:space="0" w:color="auto"/>
                                                  </w:divBdr>
                                                  <w:divsChild>
                                                    <w:div w:id="863903549">
                                                      <w:marLeft w:val="0"/>
                                                      <w:marRight w:val="0"/>
                                                      <w:marTop w:val="0"/>
                                                      <w:marBottom w:val="0"/>
                                                      <w:divBdr>
                                                        <w:top w:val="none" w:sz="0" w:space="0" w:color="auto"/>
                                                        <w:left w:val="none" w:sz="0" w:space="0" w:color="auto"/>
                                                        <w:bottom w:val="none" w:sz="0" w:space="0" w:color="auto"/>
                                                        <w:right w:val="none" w:sz="0" w:space="0" w:color="auto"/>
                                                      </w:divBdr>
                                                      <w:divsChild>
                                                        <w:div w:id="999046239">
                                                          <w:marLeft w:val="0"/>
                                                          <w:marRight w:val="0"/>
                                                          <w:marTop w:val="0"/>
                                                          <w:marBottom w:val="0"/>
                                                          <w:divBdr>
                                                            <w:top w:val="none" w:sz="0" w:space="0" w:color="auto"/>
                                                            <w:left w:val="none" w:sz="0" w:space="0" w:color="auto"/>
                                                            <w:bottom w:val="none" w:sz="0" w:space="0" w:color="auto"/>
                                                            <w:right w:val="none" w:sz="0" w:space="0" w:color="auto"/>
                                                          </w:divBdr>
                                                          <w:divsChild>
                                                            <w:div w:id="153376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08033284">
      <w:bodyDiv w:val="1"/>
      <w:marLeft w:val="0"/>
      <w:marRight w:val="0"/>
      <w:marTop w:val="0"/>
      <w:marBottom w:val="0"/>
      <w:divBdr>
        <w:top w:val="none" w:sz="0" w:space="0" w:color="auto"/>
        <w:left w:val="none" w:sz="0" w:space="0" w:color="auto"/>
        <w:bottom w:val="none" w:sz="0" w:space="0" w:color="auto"/>
        <w:right w:val="none" w:sz="0" w:space="0" w:color="auto"/>
      </w:divBdr>
    </w:div>
    <w:div w:id="1917788483">
      <w:bodyDiv w:val="1"/>
      <w:marLeft w:val="0"/>
      <w:marRight w:val="0"/>
      <w:marTop w:val="0"/>
      <w:marBottom w:val="0"/>
      <w:divBdr>
        <w:top w:val="none" w:sz="0" w:space="0" w:color="auto"/>
        <w:left w:val="none" w:sz="0" w:space="0" w:color="auto"/>
        <w:bottom w:val="none" w:sz="0" w:space="0" w:color="auto"/>
        <w:right w:val="none" w:sz="0" w:space="0" w:color="auto"/>
      </w:divBdr>
    </w:div>
    <w:div w:id="2014605385">
      <w:bodyDiv w:val="1"/>
      <w:marLeft w:val="0"/>
      <w:marRight w:val="0"/>
      <w:marTop w:val="0"/>
      <w:marBottom w:val="0"/>
      <w:divBdr>
        <w:top w:val="none" w:sz="0" w:space="0" w:color="auto"/>
        <w:left w:val="none" w:sz="0" w:space="0" w:color="auto"/>
        <w:bottom w:val="none" w:sz="0" w:space="0" w:color="auto"/>
        <w:right w:val="none" w:sz="0" w:space="0" w:color="auto"/>
      </w:divBdr>
    </w:div>
    <w:div w:id="2015842858">
      <w:bodyDiv w:val="1"/>
      <w:marLeft w:val="0"/>
      <w:marRight w:val="0"/>
      <w:marTop w:val="0"/>
      <w:marBottom w:val="0"/>
      <w:divBdr>
        <w:top w:val="none" w:sz="0" w:space="0" w:color="auto"/>
        <w:left w:val="none" w:sz="0" w:space="0" w:color="auto"/>
        <w:bottom w:val="none" w:sz="0" w:space="0" w:color="auto"/>
        <w:right w:val="none" w:sz="0" w:space="0" w:color="auto"/>
      </w:divBdr>
    </w:div>
    <w:div w:id="2058042708">
      <w:bodyDiv w:val="1"/>
      <w:marLeft w:val="0"/>
      <w:marRight w:val="0"/>
      <w:marTop w:val="0"/>
      <w:marBottom w:val="0"/>
      <w:divBdr>
        <w:top w:val="none" w:sz="0" w:space="0" w:color="auto"/>
        <w:left w:val="none" w:sz="0" w:space="0" w:color="auto"/>
        <w:bottom w:val="none" w:sz="0" w:space="0" w:color="auto"/>
        <w:right w:val="none" w:sz="0" w:space="0" w:color="auto"/>
      </w:divBdr>
    </w:div>
    <w:div w:id="212357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F8ADD-465E-46E1-B5ED-146A7D989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Pages>
  <Words>2238</Words>
  <Characters>12760</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46</cp:revision>
  <cp:lastPrinted>2019-07-06T15:57:00Z</cp:lastPrinted>
  <dcterms:created xsi:type="dcterms:W3CDTF">2019-07-04T10:56:00Z</dcterms:created>
  <dcterms:modified xsi:type="dcterms:W3CDTF">2019-07-06T17:40:00Z</dcterms:modified>
</cp:coreProperties>
</file>